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393223" w14:textId="77777777" w:rsidR="0023036E" w:rsidRPr="00C46E3A" w:rsidRDefault="00000000">
      <w:pPr>
        <w:keepNext/>
        <w:widowControl w:val="0"/>
        <w:spacing w:after="0" w:line="240" w:lineRule="auto"/>
        <w:jc w:val="right"/>
        <w:rPr>
          <w:rFonts w:ascii="Arial" w:eastAsia="Times New Roman" w:hAnsi="Arial" w:cs="Arial"/>
          <w:b/>
          <w:bCs/>
        </w:rPr>
      </w:pPr>
      <w:r w:rsidRPr="00C46E3A">
        <w:rPr>
          <w:rFonts w:ascii="Arial" w:eastAsia="Calibri" w:hAnsi="Arial" w:cs="Arial"/>
          <w:u w:val="single"/>
        </w:rPr>
        <w:t>Załącznik nr 5 do zarządzenia Prorektora ds. Kształcenia i Rozwoju nr RKR.Z.0211.11.2023</w:t>
      </w:r>
    </w:p>
    <w:p w14:paraId="614534C4" w14:textId="77777777" w:rsidR="0023036E" w:rsidRPr="00C46E3A" w:rsidRDefault="0023036E">
      <w:pPr>
        <w:keepNext/>
        <w:widowControl w:val="0"/>
        <w:spacing w:after="0" w:line="240" w:lineRule="auto"/>
        <w:jc w:val="center"/>
        <w:rPr>
          <w:rFonts w:ascii="Arial" w:eastAsia="Times New Roman" w:hAnsi="Arial" w:cs="Arial"/>
          <w:b/>
          <w:bCs/>
        </w:rPr>
      </w:pPr>
    </w:p>
    <w:p w14:paraId="37062B0E" w14:textId="77777777" w:rsidR="0023036E" w:rsidRPr="00C46E3A" w:rsidRDefault="0023036E">
      <w:pPr>
        <w:keepNext/>
        <w:widowControl w:val="0"/>
        <w:spacing w:after="0" w:line="240" w:lineRule="auto"/>
        <w:jc w:val="center"/>
        <w:rPr>
          <w:rFonts w:ascii="Arial" w:eastAsia="Times New Roman" w:hAnsi="Arial" w:cs="Arial"/>
          <w:b/>
          <w:bCs/>
        </w:rPr>
      </w:pPr>
    </w:p>
    <w:p w14:paraId="02AE887D" w14:textId="77777777" w:rsidR="0023036E" w:rsidRPr="00C46E3A" w:rsidRDefault="00000000">
      <w:pPr>
        <w:keepNext/>
        <w:widowControl w:val="0"/>
        <w:spacing w:after="0" w:line="240" w:lineRule="auto"/>
        <w:jc w:val="center"/>
        <w:rPr>
          <w:rFonts w:ascii="Arial" w:eastAsia="Times New Roman" w:hAnsi="Arial" w:cs="Arial"/>
          <w:b/>
        </w:rPr>
      </w:pPr>
      <w:r w:rsidRPr="00C46E3A">
        <w:rPr>
          <w:rFonts w:ascii="Arial" w:eastAsia="Times New Roman" w:hAnsi="Arial" w:cs="Arial"/>
          <w:b/>
          <w:bCs/>
        </w:rPr>
        <w:t>KARTA KURSU</w:t>
      </w:r>
    </w:p>
    <w:p w14:paraId="7CB6D310" w14:textId="7E682968" w:rsidR="0023036E" w:rsidRPr="00C46E3A" w:rsidRDefault="0023036E">
      <w:pPr>
        <w:widowControl w:val="0"/>
        <w:spacing w:after="0" w:line="240" w:lineRule="auto"/>
        <w:jc w:val="center"/>
        <w:rPr>
          <w:rFonts w:ascii="Arial" w:eastAsia="Times New Roman" w:hAnsi="Arial" w:cs="Arial"/>
        </w:rPr>
      </w:pPr>
    </w:p>
    <w:p w14:paraId="1E9EC9A6" w14:textId="380A90D9" w:rsidR="003A121D" w:rsidRPr="00C46E3A" w:rsidRDefault="003A121D" w:rsidP="003A121D">
      <w:pPr>
        <w:widowControl w:val="0"/>
        <w:spacing w:after="0" w:line="240" w:lineRule="auto"/>
        <w:jc w:val="center"/>
        <w:rPr>
          <w:rFonts w:ascii="Arial" w:hAnsi="Arial" w:cs="Arial"/>
        </w:rPr>
      </w:pPr>
      <w:r w:rsidRPr="00C46E3A">
        <w:rPr>
          <w:rFonts w:ascii="Arial" w:hAnsi="Arial" w:cs="Arial"/>
        </w:rPr>
        <w:t xml:space="preserve">Media Content &amp; Creative </w:t>
      </w:r>
      <w:proofErr w:type="spellStart"/>
      <w:r w:rsidRPr="00C46E3A">
        <w:rPr>
          <w:rFonts w:ascii="Arial" w:hAnsi="Arial" w:cs="Arial"/>
        </w:rPr>
        <w:t>Writing</w:t>
      </w:r>
      <w:proofErr w:type="spellEnd"/>
    </w:p>
    <w:p w14:paraId="36C1DC19" w14:textId="77777777" w:rsidR="003A121D" w:rsidRPr="00C46E3A" w:rsidRDefault="003A121D" w:rsidP="003A121D">
      <w:pPr>
        <w:widowControl w:val="0"/>
        <w:spacing w:after="0" w:line="240" w:lineRule="auto"/>
        <w:jc w:val="center"/>
        <w:rPr>
          <w:rFonts w:ascii="Arial" w:hAnsi="Arial" w:cs="Arial"/>
        </w:rPr>
      </w:pPr>
    </w:p>
    <w:p w14:paraId="085EDAB0" w14:textId="728F497F"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 xml:space="preserve">Studia </w:t>
      </w:r>
      <w:r w:rsidR="00B766A2" w:rsidRPr="00C46E3A">
        <w:rPr>
          <w:rFonts w:ascii="Arial" w:eastAsia="Times New Roman" w:hAnsi="Arial" w:cs="Arial"/>
        </w:rPr>
        <w:t>nie</w:t>
      </w:r>
      <w:r w:rsidRPr="00C46E3A">
        <w:rPr>
          <w:rFonts w:ascii="Arial" w:eastAsia="Times New Roman" w:hAnsi="Arial" w:cs="Arial"/>
        </w:rPr>
        <w:t>stacjonarne II stopnia</w:t>
      </w:r>
      <w:r w:rsidR="00152D83" w:rsidRPr="00C46E3A">
        <w:rPr>
          <w:rFonts w:ascii="Arial" w:eastAsia="Times New Roman" w:hAnsi="Arial" w:cs="Arial"/>
        </w:rPr>
        <w:t>, 3 semestr</w:t>
      </w:r>
    </w:p>
    <w:p w14:paraId="39F843FE" w14:textId="77777777" w:rsidR="0023036E" w:rsidRPr="00C46E3A" w:rsidRDefault="0023036E" w:rsidP="00B766A2">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83"/>
        <w:gridCol w:w="7661"/>
      </w:tblGrid>
      <w:tr w:rsidR="00F35E24" w:rsidRPr="00C46E3A" w14:paraId="56377CA4" w14:textId="77777777">
        <w:trPr>
          <w:trHeight w:val="395"/>
        </w:trPr>
        <w:tc>
          <w:tcPr>
            <w:tcW w:w="1983" w:type="dxa"/>
            <w:shd w:val="clear" w:color="auto" w:fill="DBE5F1"/>
            <w:vAlign w:val="center"/>
          </w:tcPr>
          <w:p w14:paraId="045527A4"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Nazwa</w:t>
            </w:r>
          </w:p>
        </w:tc>
        <w:tc>
          <w:tcPr>
            <w:tcW w:w="7661" w:type="dxa"/>
            <w:vAlign w:val="center"/>
          </w:tcPr>
          <w:p w14:paraId="51DE732D" w14:textId="77777777" w:rsidR="0023036E" w:rsidRPr="00C46E3A" w:rsidRDefault="00000000">
            <w:pPr>
              <w:widowControl w:val="0"/>
              <w:suppressLineNumbers/>
              <w:spacing w:after="0" w:line="240" w:lineRule="auto"/>
              <w:jc w:val="center"/>
              <w:rPr>
                <w:rFonts w:ascii="Arial" w:hAnsi="Arial" w:cs="Arial"/>
              </w:rPr>
            </w:pPr>
            <w:r w:rsidRPr="00C46E3A">
              <w:rPr>
                <w:rFonts w:ascii="Arial" w:eastAsia="Times New Roman" w:hAnsi="Arial" w:cs="Arial"/>
              </w:rPr>
              <w:t>Rynek mody</w:t>
            </w:r>
          </w:p>
        </w:tc>
      </w:tr>
      <w:tr w:rsidR="00F35E24" w:rsidRPr="00C46E3A" w14:paraId="323C2CD4" w14:textId="77777777">
        <w:trPr>
          <w:trHeight w:val="379"/>
        </w:trPr>
        <w:tc>
          <w:tcPr>
            <w:tcW w:w="1983" w:type="dxa"/>
            <w:shd w:val="clear" w:color="auto" w:fill="DBE5F1"/>
            <w:vAlign w:val="center"/>
          </w:tcPr>
          <w:p w14:paraId="2C42A43A" w14:textId="77777777" w:rsidR="0023036E" w:rsidRPr="00C46E3A" w:rsidRDefault="00000000">
            <w:pPr>
              <w:widowControl w:val="0"/>
              <w:spacing w:after="0" w:line="240" w:lineRule="auto"/>
              <w:jc w:val="center"/>
              <w:rPr>
                <w:rFonts w:ascii="Arial" w:eastAsia="Times New Roman" w:hAnsi="Arial" w:cs="Arial"/>
                <w:lang w:val="en-US"/>
              </w:rPr>
            </w:pPr>
            <w:r w:rsidRPr="00C46E3A">
              <w:rPr>
                <w:rFonts w:ascii="Arial" w:eastAsia="Times New Roman" w:hAnsi="Arial" w:cs="Arial"/>
              </w:rPr>
              <w:t>Nazwa w j. ang.</w:t>
            </w:r>
          </w:p>
        </w:tc>
        <w:tc>
          <w:tcPr>
            <w:tcW w:w="7661" w:type="dxa"/>
            <w:vAlign w:val="center"/>
          </w:tcPr>
          <w:p w14:paraId="13A318EB" w14:textId="13537B65" w:rsidR="0023036E" w:rsidRPr="00C46E3A" w:rsidRDefault="00305A88">
            <w:pPr>
              <w:widowControl w:val="0"/>
              <w:suppressLineNumbers/>
              <w:spacing w:after="0" w:line="240" w:lineRule="auto"/>
              <w:jc w:val="center"/>
              <w:rPr>
                <w:rFonts w:ascii="Arial" w:hAnsi="Arial" w:cs="Arial"/>
              </w:rPr>
            </w:pPr>
            <w:r w:rsidRPr="00C46E3A">
              <w:rPr>
                <w:rFonts w:ascii="Arial" w:eastAsia="Times New Roman" w:hAnsi="Arial" w:cs="Arial"/>
                <w:lang w:val="en-US"/>
              </w:rPr>
              <w:t>The Fashion industry</w:t>
            </w:r>
          </w:p>
        </w:tc>
      </w:tr>
    </w:tbl>
    <w:p w14:paraId="558FBF90" w14:textId="77777777" w:rsidR="0023036E" w:rsidRPr="00C46E3A" w:rsidRDefault="0023036E">
      <w:pPr>
        <w:widowControl w:val="0"/>
        <w:spacing w:after="0" w:line="240" w:lineRule="auto"/>
        <w:jc w:val="center"/>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3"/>
        <w:gridCol w:w="4394"/>
        <w:gridCol w:w="3268"/>
      </w:tblGrid>
      <w:tr w:rsidR="00F35E24" w:rsidRPr="00C46E3A" w14:paraId="4A07C6F3" w14:textId="77777777">
        <w:trPr>
          <w:cantSplit/>
        </w:trPr>
        <w:tc>
          <w:tcPr>
            <w:tcW w:w="1983" w:type="dxa"/>
            <w:shd w:val="clear" w:color="auto" w:fill="DBE5F1"/>
            <w:vAlign w:val="center"/>
          </w:tcPr>
          <w:p w14:paraId="06B4CE02" w14:textId="77777777" w:rsidR="0023036E" w:rsidRPr="00C46E3A" w:rsidRDefault="00000000">
            <w:pPr>
              <w:widowControl w:val="0"/>
              <w:spacing w:after="0" w:line="240" w:lineRule="auto"/>
              <w:ind w:right="2"/>
              <w:jc w:val="center"/>
              <w:rPr>
                <w:rFonts w:ascii="Arial" w:eastAsia="Times New Roman" w:hAnsi="Arial" w:cs="Arial"/>
              </w:rPr>
            </w:pPr>
            <w:r w:rsidRPr="00C46E3A">
              <w:rPr>
                <w:rFonts w:ascii="Arial" w:eastAsia="Times New Roman" w:hAnsi="Arial" w:cs="Arial"/>
              </w:rPr>
              <w:t>Koordynator</w:t>
            </w:r>
          </w:p>
        </w:tc>
        <w:tc>
          <w:tcPr>
            <w:tcW w:w="4394" w:type="dxa"/>
            <w:shd w:val="clear" w:color="auto" w:fill="DBE5F1"/>
            <w:vAlign w:val="center"/>
          </w:tcPr>
          <w:p w14:paraId="614FDC45" w14:textId="617E44B8" w:rsidR="0023036E" w:rsidRPr="00C46E3A" w:rsidRDefault="00305A88">
            <w:pPr>
              <w:widowControl w:val="0"/>
              <w:suppressLineNumbers/>
              <w:snapToGrid w:val="0"/>
              <w:spacing w:after="0" w:line="240" w:lineRule="auto"/>
              <w:jc w:val="center"/>
              <w:rPr>
                <w:rFonts w:ascii="Arial" w:eastAsia="Times New Roman" w:hAnsi="Arial" w:cs="Arial"/>
              </w:rPr>
            </w:pPr>
            <w:r w:rsidRPr="00C46E3A">
              <w:rPr>
                <w:rFonts w:ascii="Arial" w:eastAsia="Times New Roman" w:hAnsi="Arial" w:cs="Arial"/>
              </w:rPr>
              <w:t xml:space="preserve">mgr Małgorzata Marczewska </w:t>
            </w:r>
          </w:p>
        </w:tc>
        <w:tc>
          <w:tcPr>
            <w:tcW w:w="3268" w:type="dxa"/>
            <w:shd w:val="clear" w:color="auto" w:fill="DBE5F1"/>
            <w:vAlign w:val="center"/>
          </w:tcPr>
          <w:p w14:paraId="4FC23016" w14:textId="77777777" w:rsidR="0023036E" w:rsidRPr="00C46E3A" w:rsidRDefault="00000000">
            <w:pPr>
              <w:widowControl w:val="0"/>
              <w:suppressLineNumbers/>
              <w:spacing w:after="0" w:line="240" w:lineRule="auto"/>
              <w:jc w:val="center"/>
              <w:rPr>
                <w:rFonts w:ascii="Arial" w:eastAsia="Times New Roman" w:hAnsi="Arial" w:cs="Arial"/>
              </w:rPr>
            </w:pPr>
            <w:r w:rsidRPr="00C46E3A">
              <w:rPr>
                <w:rFonts w:ascii="Arial" w:eastAsia="Times New Roman" w:hAnsi="Arial" w:cs="Arial"/>
              </w:rPr>
              <w:t>Zespół dydaktyczny:</w:t>
            </w:r>
          </w:p>
          <w:p w14:paraId="67BBA0D8" w14:textId="6B6A1DAC" w:rsidR="0023036E" w:rsidRPr="00C46E3A" w:rsidRDefault="00000000">
            <w:pPr>
              <w:widowControl w:val="0"/>
              <w:suppressLineNumbers/>
              <w:spacing w:after="0" w:line="240" w:lineRule="auto"/>
              <w:jc w:val="center"/>
              <w:rPr>
                <w:rFonts w:ascii="Arial" w:hAnsi="Arial" w:cs="Arial"/>
              </w:rPr>
            </w:pPr>
            <w:r w:rsidRPr="00C46E3A">
              <w:rPr>
                <w:rFonts w:ascii="Arial" w:eastAsia="Times New Roman" w:hAnsi="Arial" w:cs="Arial"/>
              </w:rPr>
              <w:t xml:space="preserve"> </w:t>
            </w:r>
          </w:p>
        </w:tc>
      </w:tr>
    </w:tbl>
    <w:p w14:paraId="0B15400B" w14:textId="77777777" w:rsidR="0023036E" w:rsidRPr="00C46E3A" w:rsidRDefault="0023036E">
      <w:pPr>
        <w:widowControl w:val="0"/>
        <w:spacing w:after="0" w:line="240" w:lineRule="auto"/>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4"/>
        <w:gridCol w:w="1281"/>
      </w:tblGrid>
      <w:tr w:rsidR="00F35E24" w:rsidRPr="00C46E3A" w14:paraId="61A56E19" w14:textId="77777777">
        <w:trPr>
          <w:trHeight w:val="405"/>
        </w:trPr>
        <w:tc>
          <w:tcPr>
            <w:tcW w:w="1984" w:type="dxa"/>
            <w:shd w:val="clear" w:color="auto" w:fill="DBE5F1"/>
            <w:vAlign w:val="center"/>
          </w:tcPr>
          <w:p w14:paraId="49469E91" w14:textId="77777777" w:rsidR="0023036E" w:rsidRPr="00C46E3A" w:rsidRDefault="00000000">
            <w:pPr>
              <w:widowControl w:val="0"/>
              <w:spacing w:after="0" w:line="240" w:lineRule="auto"/>
              <w:ind w:left="45"/>
              <w:jc w:val="center"/>
              <w:rPr>
                <w:rFonts w:ascii="Arial" w:eastAsia="Times New Roman" w:hAnsi="Arial" w:cs="Arial"/>
              </w:rPr>
            </w:pPr>
            <w:r w:rsidRPr="00C46E3A">
              <w:rPr>
                <w:rFonts w:ascii="Arial" w:eastAsia="Times New Roman" w:hAnsi="Arial" w:cs="Arial"/>
              </w:rPr>
              <w:t>Punktacja ECTS*</w:t>
            </w:r>
          </w:p>
        </w:tc>
        <w:tc>
          <w:tcPr>
            <w:tcW w:w="1281" w:type="dxa"/>
            <w:shd w:val="clear" w:color="auto" w:fill="DBE5F1"/>
            <w:vAlign w:val="center"/>
          </w:tcPr>
          <w:p w14:paraId="353DFFD6" w14:textId="1865CFC7" w:rsidR="0023036E" w:rsidRPr="00C46E3A" w:rsidRDefault="00305A88">
            <w:pPr>
              <w:widowControl w:val="0"/>
              <w:suppressLineNumbers/>
              <w:spacing w:after="0" w:line="240" w:lineRule="auto"/>
              <w:jc w:val="center"/>
              <w:rPr>
                <w:rFonts w:ascii="Arial" w:eastAsia="Times New Roman" w:hAnsi="Arial" w:cs="Arial"/>
              </w:rPr>
            </w:pPr>
            <w:r w:rsidRPr="00C46E3A">
              <w:rPr>
                <w:rFonts w:ascii="Arial" w:eastAsia="Times New Roman" w:hAnsi="Arial" w:cs="Arial"/>
              </w:rPr>
              <w:t>2</w:t>
            </w:r>
          </w:p>
        </w:tc>
      </w:tr>
    </w:tbl>
    <w:p w14:paraId="777510C0" w14:textId="462573FD" w:rsidR="0023036E" w:rsidRPr="00C46E3A" w:rsidRDefault="003A121D">
      <w:pPr>
        <w:widowControl w:val="0"/>
        <w:spacing w:after="0" w:line="240" w:lineRule="auto"/>
        <w:rPr>
          <w:rFonts w:ascii="Arial" w:eastAsia="Times New Roman" w:hAnsi="Arial" w:cs="Arial"/>
        </w:rPr>
      </w:pPr>
      <w:r w:rsidRPr="00C46E3A">
        <w:rPr>
          <w:rFonts w:ascii="Arial" w:eastAsia="Times New Roman" w:hAnsi="Arial" w:cs="Arial"/>
        </w:rPr>
        <w:t xml:space="preserve"> </w:t>
      </w:r>
    </w:p>
    <w:p w14:paraId="61107E93" w14:textId="77777777" w:rsidR="0023036E" w:rsidRPr="00C46E3A" w:rsidRDefault="00000000">
      <w:pPr>
        <w:widowControl w:val="0"/>
        <w:spacing w:after="0" w:line="240" w:lineRule="auto"/>
        <w:rPr>
          <w:rFonts w:ascii="Arial" w:eastAsia="Times New Roman" w:hAnsi="Arial" w:cs="Arial"/>
          <w:color w:val="000000"/>
        </w:rPr>
      </w:pPr>
      <w:r w:rsidRPr="00C46E3A">
        <w:rPr>
          <w:rFonts w:ascii="Arial" w:eastAsia="Times New Roman" w:hAnsi="Arial" w:cs="Arial"/>
          <w:b/>
        </w:rPr>
        <w:t>Opis kursu (cele kształcenia)</w:t>
      </w:r>
    </w:p>
    <w:tbl>
      <w:tblPr>
        <w:tblW w:w="0" w:type="auto"/>
        <w:tblInd w:w="-77" w:type="dxa"/>
        <w:tblLayout w:type="fixed"/>
        <w:tblCellMar>
          <w:left w:w="70" w:type="dxa"/>
          <w:right w:w="70" w:type="dxa"/>
        </w:tblCellMar>
        <w:tblLook w:val="0000" w:firstRow="0" w:lastRow="0" w:firstColumn="0" w:lastColumn="0" w:noHBand="0" w:noVBand="0"/>
      </w:tblPr>
      <w:tblGrid>
        <w:gridCol w:w="9645"/>
      </w:tblGrid>
      <w:tr w:rsidR="0023036E" w:rsidRPr="00C46E3A" w14:paraId="09CD3F70" w14:textId="77777777">
        <w:trPr>
          <w:trHeight w:val="219"/>
        </w:trPr>
        <w:tc>
          <w:tcPr>
            <w:tcW w:w="9645" w:type="dxa"/>
            <w:tcBorders>
              <w:top w:val="single" w:sz="4" w:space="0" w:color="C0C0C0"/>
              <w:left w:val="single" w:sz="4" w:space="0" w:color="C0C0C0"/>
              <w:bottom w:val="single" w:sz="4" w:space="0" w:color="C0C0C0"/>
              <w:right w:val="single" w:sz="4" w:space="0" w:color="C0C0C0"/>
            </w:tcBorders>
          </w:tcPr>
          <w:p w14:paraId="50D4ABBD" w14:textId="5E2D4B2A" w:rsidR="0023036E" w:rsidRPr="00C46E3A" w:rsidRDefault="00000000" w:rsidP="00641D24">
            <w:pPr>
              <w:pStyle w:val="Tekstpodstawowy"/>
              <w:widowControl w:val="0"/>
              <w:spacing w:after="0" w:line="240" w:lineRule="auto"/>
              <w:jc w:val="both"/>
              <w:rPr>
                <w:rFonts w:ascii="Arial" w:hAnsi="Arial" w:cs="Arial"/>
              </w:rPr>
            </w:pPr>
            <w:bookmarkStart w:id="0" w:name="docs-internal-guid-ccb0a5bf-7fff-6a70-b9"/>
            <w:bookmarkEnd w:id="0"/>
            <w:r w:rsidRPr="00C46E3A">
              <w:rPr>
                <w:rFonts w:ascii="Arial" w:eastAsia="Times New Roman" w:hAnsi="Arial" w:cs="Arial"/>
                <w:color w:val="000000"/>
              </w:rPr>
              <w:t>Celem kursu jest przybliżenie najważniejszych zjawisk światowego rynku mody oraz wyzwań, jakie przed nim stoją. Na zajęciach student zapoznaje się z charakterystyką najważniejszych marek modowych oraz modelem budowania marki odzieżowej. Poznaje również pojęcia dotyczące mody zrównoważonej, wpływu globalizacji oraz cyfryzacji na przemysł odzieżowy. </w:t>
            </w:r>
          </w:p>
        </w:tc>
      </w:tr>
    </w:tbl>
    <w:p w14:paraId="220773FF" w14:textId="77777777" w:rsidR="0023036E" w:rsidRPr="00C46E3A" w:rsidRDefault="0023036E">
      <w:pPr>
        <w:widowControl w:val="0"/>
        <w:spacing w:after="0" w:line="240" w:lineRule="auto"/>
        <w:rPr>
          <w:rFonts w:ascii="Arial" w:eastAsia="Times New Roman" w:hAnsi="Arial" w:cs="Arial"/>
        </w:rPr>
      </w:pPr>
    </w:p>
    <w:p w14:paraId="12F9BBFB"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b/>
        </w:rPr>
        <w:t>Warunki wstępne</w:t>
      </w: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40"/>
        <w:gridCol w:w="7704"/>
      </w:tblGrid>
      <w:tr w:rsidR="00F35E24" w:rsidRPr="00C46E3A" w14:paraId="47145791" w14:textId="77777777">
        <w:trPr>
          <w:trHeight w:val="326"/>
        </w:trPr>
        <w:tc>
          <w:tcPr>
            <w:tcW w:w="1940" w:type="dxa"/>
            <w:shd w:val="clear" w:color="auto" w:fill="DBE5F1"/>
            <w:vAlign w:val="center"/>
          </w:tcPr>
          <w:p w14:paraId="11AD4475" w14:textId="77777777" w:rsidR="0023036E" w:rsidRPr="00C46E3A" w:rsidRDefault="00000000">
            <w:pPr>
              <w:widowControl w:val="0"/>
              <w:spacing w:after="0" w:line="240" w:lineRule="auto"/>
              <w:jc w:val="center"/>
              <w:rPr>
                <w:rFonts w:ascii="Arial" w:eastAsia="Times New Roman" w:hAnsi="Arial" w:cs="Arial"/>
                <w:color w:val="000000"/>
              </w:rPr>
            </w:pPr>
            <w:r w:rsidRPr="00C46E3A">
              <w:rPr>
                <w:rFonts w:ascii="Arial" w:eastAsia="Times New Roman" w:hAnsi="Arial" w:cs="Arial"/>
              </w:rPr>
              <w:t>Wiedza</w:t>
            </w:r>
          </w:p>
        </w:tc>
        <w:tc>
          <w:tcPr>
            <w:tcW w:w="7704" w:type="dxa"/>
            <w:vAlign w:val="center"/>
          </w:tcPr>
          <w:p w14:paraId="3F27FFCA" w14:textId="77777777" w:rsidR="0023036E" w:rsidRPr="00C46E3A" w:rsidRDefault="00000000">
            <w:pPr>
              <w:pStyle w:val="Tekstpodstawowy"/>
              <w:widowControl w:val="0"/>
              <w:spacing w:after="0" w:line="240" w:lineRule="auto"/>
              <w:rPr>
                <w:rFonts w:ascii="Arial" w:hAnsi="Arial" w:cs="Arial"/>
                <w:color w:val="000000"/>
              </w:rPr>
            </w:pPr>
            <w:r w:rsidRPr="00C46E3A">
              <w:rPr>
                <w:rFonts w:ascii="Arial" w:eastAsia="Times New Roman" w:hAnsi="Arial" w:cs="Arial"/>
                <w:color w:val="000000"/>
              </w:rPr>
              <w:t>Znajomość podstawowych zjawisk w historii sztuki oraz estetyki (szczególnie XX wieku).</w:t>
            </w:r>
          </w:p>
          <w:p w14:paraId="7C8CC690" w14:textId="77777777" w:rsidR="0023036E" w:rsidRPr="00C46E3A" w:rsidRDefault="00000000">
            <w:pPr>
              <w:pStyle w:val="Tekstpodstawowy"/>
              <w:spacing w:after="0" w:line="331" w:lineRule="auto"/>
              <w:rPr>
                <w:rFonts w:ascii="Arial" w:hAnsi="Arial" w:cs="Arial"/>
              </w:rPr>
            </w:pPr>
            <w:r w:rsidRPr="00C46E3A">
              <w:rPr>
                <w:rFonts w:ascii="Arial" w:hAnsi="Arial" w:cs="Arial"/>
                <w:color w:val="000000"/>
              </w:rPr>
              <w:t>Znajomość podstawowych zjawisk w historii i kulturze XX wieku.</w:t>
            </w:r>
          </w:p>
        </w:tc>
      </w:tr>
      <w:tr w:rsidR="00F35E24" w:rsidRPr="00C46E3A" w14:paraId="57B2EBE8" w14:textId="77777777">
        <w:trPr>
          <w:trHeight w:val="317"/>
        </w:trPr>
        <w:tc>
          <w:tcPr>
            <w:tcW w:w="1940" w:type="dxa"/>
            <w:shd w:val="clear" w:color="auto" w:fill="DBE5F1"/>
            <w:vAlign w:val="center"/>
          </w:tcPr>
          <w:p w14:paraId="0D381E4A"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Umiejętności</w:t>
            </w:r>
          </w:p>
        </w:tc>
        <w:tc>
          <w:tcPr>
            <w:tcW w:w="7704" w:type="dxa"/>
            <w:vAlign w:val="center"/>
          </w:tcPr>
          <w:p w14:paraId="3CEEBA79" w14:textId="7FD5EAAF" w:rsidR="0023036E" w:rsidRPr="00C46E3A" w:rsidRDefault="00B37342">
            <w:pPr>
              <w:widowControl w:val="0"/>
              <w:spacing w:after="0" w:line="240" w:lineRule="auto"/>
              <w:rPr>
                <w:rFonts w:ascii="Arial" w:hAnsi="Arial" w:cs="Arial"/>
              </w:rPr>
            </w:pPr>
            <w:r w:rsidRPr="00C46E3A">
              <w:rPr>
                <w:rFonts w:ascii="Arial" w:eastAsia="Times New Roman" w:hAnsi="Arial" w:cs="Arial"/>
              </w:rPr>
              <w:t>Brak</w:t>
            </w:r>
          </w:p>
        </w:tc>
      </w:tr>
      <w:tr w:rsidR="00F35E24" w:rsidRPr="00C46E3A" w14:paraId="53B76C59" w14:textId="77777777">
        <w:tc>
          <w:tcPr>
            <w:tcW w:w="1940" w:type="dxa"/>
            <w:shd w:val="clear" w:color="auto" w:fill="DBE5F1"/>
            <w:vAlign w:val="center"/>
          </w:tcPr>
          <w:p w14:paraId="6D36C858"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Kursy</w:t>
            </w:r>
          </w:p>
        </w:tc>
        <w:tc>
          <w:tcPr>
            <w:tcW w:w="7704" w:type="dxa"/>
            <w:vAlign w:val="center"/>
          </w:tcPr>
          <w:p w14:paraId="69B0D8C5" w14:textId="1A31C8E5" w:rsidR="0023036E" w:rsidRPr="00C46E3A" w:rsidRDefault="00B37342">
            <w:pPr>
              <w:widowControl w:val="0"/>
              <w:spacing w:after="0" w:line="240" w:lineRule="auto"/>
              <w:rPr>
                <w:rFonts w:ascii="Arial" w:hAnsi="Arial" w:cs="Arial"/>
              </w:rPr>
            </w:pPr>
            <w:r w:rsidRPr="00C46E3A">
              <w:rPr>
                <w:rFonts w:ascii="Arial" w:eastAsia="Times New Roman" w:hAnsi="Arial" w:cs="Arial"/>
              </w:rPr>
              <w:t>Brak</w:t>
            </w:r>
          </w:p>
        </w:tc>
      </w:tr>
    </w:tbl>
    <w:p w14:paraId="7850F26A" w14:textId="77777777" w:rsidR="0023036E" w:rsidRPr="00C46E3A" w:rsidRDefault="0023036E">
      <w:pPr>
        <w:widowControl w:val="0"/>
        <w:spacing w:after="0" w:line="240" w:lineRule="auto"/>
        <w:rPr>
          <w:rFonts w:ascii="Arial" w:eastAsia="Times New Roman" w:hAnsi="Arial" w:cs="Arial"/>
        </w:rPr>
      </w:pPr>
    </w:p>
    <w:p w14:paraId="5470BFF9"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b/>
        </w:rPr>
        <w:t>Efekty uczenia się</w:t>
      </w:r>
    </w:p>
    <w:tbl>
      <w:tblPr>
        <w:tblW w:w="0" w:type="auto"/>
        <w:tblInd w:w="-121" w:type="dxa"/>
        <w:tblLayout w:type="fixed"/>
        <w:tblCellMar>
          <w:left w:w="70" w:type="dxa"/>
          <w:right w:w="70" w:type="dxa"/>
        </w:tblCellMar>
        <w:tblLook w:val="0000" w:firstRow="0" w:lastRow="0" w:firstColumn="0" w:lastColumn="0" w:noHBand="0" w:noVBand="0"/>
      </w:tblPr>
      <w:tblGrid>
        <w:gridCol w:w="44"/>
        <w:gridCol w:w="1567"/>
        <w:gridCol w:w="135"/>
        <w:gridCol w:w="1090"/>
        <w:gridCol w:w="850"/>
        <w:gridCol w:w="272"/>
        <w:gridCol w:w="862"/>
        <w:gridCol w:w="315"/>
        <w:gridCol w:w="819"/>
        <w:gridCol w:w="284"/>
        <w:gridCol w:w="850"/>
        <w:gridCol w:w="284"/>
        <w:gridCol w:w="44"/>
        <w:gridCol w:w="806"/>
        <w:gridCol w:w="284"/>
        <w:gridCol w:w="850"/>
        <w:gridCol w:w="289"/>
        <w:gridCol w:w="50"/>
      </w:tblGrid>
      <w:tr w:rsidR="0023036E" w:rsidRPr="00C46E3A" w14:paraId="1105F4D6" w14:textId="77777777" w:rsidTr="00B87B19">
        <w:trPr>
          <w:gridBefore w:val="1"/>
          <w:wBefore w:w="44" w:type="dxa"/>
          <w:cantSplit/>
          <w:trHeight w:val="690"/>
        </w:trPr>
        <w:tc>
          <w:tcPr>
            <w:tcW w:w="1702" w:type="dxa"/>
            <w:gridSpan w:val="2"/>
            <w:vMerge w:val="restart"/>
            <w:tcBorders>
              <w:top w:val="single" w:sz="4" w:space="0" w:color="C0C0C0"/>
              <w:left w:val="single" w:sz="4" w:space="0" w:color="C0C0C0"/>
              <w:bottom w:val="single" w:sz="4" w:space="0" w:color="C0C0C0"/>
            </w:tcBorders>
            <w:shd w:val="clear" w:color="auto" w:fill="DBE5F1"/>
            <w:vAlign w:val="center"/>
          </w:tcPr>
          <w:p w14:paraId="048189DA"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Wiedza</w:t>
            </w:r>
          </w:p>
        </w:tc>
        <w:tc>
          <w:tcPr>
            <w:tcW w:w="5670" w:type="dxa"/>
            <w:gridSpan w:val="10"/>
            <w:tcBorders>
              <w:top w:val="single" w:sz="4" w:space="0" w:color="C0C0C0"/>
              <w:left w:val="single" w:sz="4" w:space="0" w:color="C0C0C0"/>
              <w:bottom w:val="single" w:sz="4" w:space="0" w:color="C0C0C0"/>
            </w:tcBorders>
            <w:shd w:val="clear" w:color="auto" w:fill="DBE5F1"/>
            <w:vAlign w:val="center"/>
          </w:tcPr>
          <w:p w14:paraId="7892343A"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Efekt uczenia się dla kursu</w:t>
            </w:r>
          </w:p>
        </w:tc>
        <w:tc>
          <w:tcPr>
            <w:tcW w:w="2279" w:type="dxa"/>
            <w:gridSpan w:val="5"/>
            <w:tcBorders>
              <w:top w:val="single" w:sz="4" w:space="0" w:color="C0C0C0"/>
              <w:left w:val="single" w:sz="4" w:space="0" w:color="C0C0C0"/>
              <w:bottom w:val="single" w:sz="4" w:space="0" w:color="C0C0C0"/>
              <w:right w:val="single" w:sz="4" w:space="0" w:color="C0C0C0"/>
            </w:tcBorders>
            <w:shd w:val="clear" w:color="auto" w:fill="DBE5F1"/>
            <w:vAlign w:val="center"/>
          </w:tcPr>
          <w:p w14:paraId="1BEA9294" w14:textId="77777777" w:rsidR="0023036E" w:rsidRPr="00C46E3A" w:rsidRDefault="00000000">
            <w:pPr>
              <w:widowControl w:val="0"/>
              <w:spacing w:after="0" w:line="240" w:lineRule="auto"/>
              <w:jc w:val="center"/>
              <w:rPr>
                <w:rFonts w:ascii="Arial" w:hAnsi="Arial" w:cs="Arial"/>
              </w:rPr>
            </w:pPr>
            <w:r w:rsidRPr="00C46E3A">
              <w:rPr>
                <w:rFonts w:ascii="Arial" w:eastAsia="Times New Roman" w:hAnsi="Arial" w:cs="Arial"/>
              </w:rPr>
              <w:t>Odniesienie do efektów kierunkowych</w:t>
            </w:r>
          </w:p>
        </w:tc>
      </w:tr>
      <w:tr w:rsidR="0023036E" w:rsidRPr="00C46E3A" w14:paraId="0ED9220E" w14:textId="77777777" w:rsidTr="00B87B19">
        <w:trPr>
          <w:gridBefore w:val="1"/>
          <w:wBefore w:w="44" w:type="dxa"/>
          <w:cantSplit/>
          <w:trHeight w:val="1205"/>
        </w:trPr>
        <w:tc>
          <w:tcPr>
            <w:tcW w:w="1702" w:type="dxa"/>
            <w:gridSpan w:val="2"/>
            <w:vMerge/>
            <w:tcBorders>
              <w:top w:val="single" w:sz="4" w:space="0" w:color="C0C0C0"/>
              <w:left w:val="single" w:sz="4" w:space="0" w:color="C0C0C0"/>
              <w:bottom w:val="single" w:sz="4" w:space="0" w:color="C0C0C0"/>
            </w:tcBorders>
          </w:tcPr>
          <w:p w14:paraId="2C8E6AA5" w14:textId="77777777" w:rsidR="0023036E" w:rsidRPr="00C46E3A" w:rsidRDefault="0023036E">
            <w:pPr>
              <w:widowControl w:val="0"/>
              <w:snapToGrid w:val="0"/>
              <w:spacing w:after="0" w:line="240" w:lineRule="auto"/>
              <w:rPr>
                <w:rFonts w:ascii="Arial" w:eastAsia="Times New Roman" w:hAnsi="Arial" w:cs="Arial"/>
              </w:rPr>
            </w:pPr>
          </w:p>
        </w:tc>
        <w:tc>
          <w:tcPr>
            <w:tcW w:w="5670" w:type="dxa"/>
            <w:gridSpan w:val="10"/>
            <w:tcBorders>
              <w:top w:val="single" w:sz="4" w:space="0" w:color="C0C0C0"/>
              <w:left w:val="single" w:sz="4" w:space="0" w:color="C0C0C0"/>
              <w:bottom w:val="single" w:sz="4" w:space="0" w:color="C0C0C0"/>
            </w:tcBorders>
          </w:tcPr>
          <w:p w14:paraId="34C9194D" w14:textId="59BF5A50" w:rsidR="007946C0" w:rsidRPr="00C46E3A" w:rsidRDefault="00000000" w:rsidP="009D3C99">
            <w:pPr>
              <w:spacing w:after="0" w:line="240" w:lineRule="auto"/>
              <w:jc w:val="both"/>
              <w:rPr>
                <w:rFonts w:ascii="Arial" w:eastAsia="Times New Roman" w:hAnsi="Arial" w:cs="Arial"/>
              </w:rPr>
            </w:pPr>
            <w:r w:rsidRPr="00C46E3A">
              <w:rPr>
                <w:rFonts w:ascii="Arial" w:eastAsia="Times New Roman" w:hAnsi="Arial" w:cs="Arial"/>
              </w:rPr>
              <w:t>W01</w:t>
            </w:r>
            <w:r w:rsidR="009D3C99" w:rsidRPr="00C46E3A">
              <w:rPr>
                <w:rFonts w:ascii="Arial" w:eastAsia="Times New Roman" w:hAnsi="Arial" w:cs="Arial"/>
              </w:rPr>
              <w:t>,</w:t>
            </w:r>
            <w:r w:rsidRPr="00C46E3A">
              <w:rPr>
                <w:rFonts w:ascii="Arial" w:eastAsia="Times New Roman" w:hAnsi="Arial" w:cs="Arial"/>
              </w:rPr>
              <w:t xml:space="preserve"> </w:t>
            </w:r>
            <w:r w:rsidR="007946C0" w:rsidRPr="00C46E3A">
              <w:rPr>
                <w:rFonts w:ascii="Arial" w:eastAsia="Times New Roman" w:hAnsi="Arial" w:cs="Arial"/>
              </w:rPr>
              <w:t>Student zna podstawowe mechanizmy kształtowania się rynku mody, jako jednego z największych sektorów gospodarki światowej</w:t>
            </w:r>
            <w:r w:rsidR="009D3C99" w:rsidRPr="00C46E3A">
              <w:rPr>
                <w:rFonts w:ascii="Arial" w:eastAsia="Times New Roman" w:hAnsi="Arial" w:cs="Arial"/>
              </w:rPr>
              <w:t>, w zakresie produkcji, dystrybucji oraz sprzedaży wyrobów odzieżowych.</w:t>
            </w:r>
            <w:r w:rsidR="00E136D7" w:rsidRPr="00C46E3A">
              <w:rPr>
                <w:rFonts w:ascii="Arial" w:eastAsia="Times New Roman" w:hAnsi="Arial" w:cs="Arial"/>
              </w:rPr>
              <w:t xml:space="preserve"> Jest świadomy </w:t>
            </w:r>
            <w:r w:rsidR="00B37342" w:rsidRPr="00C46E3A">
              <w:rPr>
                <w:rFonts w:ascii="Arial" w:eastAsia="Times New Roman" w:hAnsi="Arial" w:cs="Arial"/>
              </w:rPr>
              <w:t>zagrożeń ekologicznych</w:t>
            </w:r>
            <w:r w:rsidR="00817D99" w:rsidRPr="00C46E3A">
              <w:rPr>
                <w:rFonts w:ascii="Arial" w:eastAsia="Times New Roman" w:hAnsi="Arial" w:cs="Arial"/>
              </w:rPr>
              <w:t xml:space="preserve"> </w:t>
            </w:r>
            <w:r w:rsidR="00B37342" w:rsidRPr="00C46E3A">
              <w:rPr>
                <w:rFonts w:ascii="Arial" w:eastAsia="Times New Roman" w:hAnsi="Arial" w:cs="Arial"/>
              </w:rPr>
              <w:t xml:space="preserve"> wynikających z masowej produkcji taniej odzieży (fast </w:t>
            </w:r>
            <w:proofErr w:type="spellStart"/>
            <w:r w:rsidR="00B37342" w:rsidRPr="00C46E3A">
              <w:rPr>
                <w:rFonts w:ascii="Arial" w:eastAsia="Times New Roman" w:hAnsi="Arial" w:cs="Arial"/>
              </w:rPr>
              <w:t>fashion</w:t>
            </w:r>
            <w:proofErr w:type="spellEnd"/>
            <w:r w:rsidR="00B37342" w:rsidRPr="00C46E3A">
              <w:rPr>
                <w:rFonts w:ascii="Arial" w:eastAsia="Times New Roman" w:hAnsi="Arial" w:cs="Arial"/>
              </w:rPr>
              <w:t xml:space="preserve">), oraz zna sposoby na ograniczenie szkodliwego wpływu </w:t>
            </w:r>
            <w:r w:rsidR="00817D99" w:rsidRPr="00C46E3A">
              <w:rPr>
                <w:rFonts w:ascii="Arial" w:eastAsia="Times New Roman" w:hAnsi="Arial" w:cs="Arial"/>
              </w:rPr>
              <w:t xml:space="preserve">przemysłu odzieżowego </w:t>
            </w:r>
            <w:r w:rsidR="00B37342" w:rsidRPr="00C46E3A">
              <w:rPr>
                <w:rFonts w:ascii="Arial" w:eastAsia="Times New Roman" w:hAnsi="Arial" w:cs="Arial"/>
              </w:rPr>
              <w:t xml:space="preserve">na środowisko (moda zrównoważona, recykling). </w:t>
            </w:r>
          </w:p>
          <w:p w14:paraId="69AE27B2" w14:textId="77777777" w:rsidR="009D3C99" w:rsidRPr="00C46E3A" w:rsidRDefault="009D3C99">
            <w:pPr>
              <w:spacing w:after="0" w:line="240" w:lineRule="auto"/>
              <w:rPr>
                <w:rFonts w:ascii="Arial" w:eastAsia="Times New Roman" w:hAnsi="Arial" w:cs="Arial"/>
              </w:rPr>
            </w:pPr>
          </w:p>
          <w:p w14:paraId="6E8953C8" w14:textId="55D57042" w:rsidR="007946C0" w:rsidRPr="00C46E3A" w:rsidRDefault="007946C0" w:rsidP="009D3C99">
            <w:pPr>
              <w:spacing w:after="0" w:line="240" w:lineRule="auto"/>
              <w:jc w:val="both"/>
              <w:rPr>
                <w:rFonts w:ascii="Arial" w:eastAsia="Times New Roman" w:hAnsi="Arial" w:cs="Arial"/>
              </w:rPr>
            </w:pPr>
            <w:r w:rsidRPr="00C46E3A">
              <w:rPr>
                <w:rFonts w:ascii="Arial" w:eastAsia="Times New Roman" w:hAnsi="Arial" w:cs="Arial"/>
              </w:rPr>
              <w:t>W01</w:t>
            </w:r>
            <w:r w:rsidR="009D3C99" w:rsidRPr="00C46E3A">
              <w:rPr>
                <w:rFonts w:ascii="Arial" w:eastAsia="Times New Roman" w:hAnsi="Arial" w:cs="Arial"/>
              </w:rPr>
              <w:t xml:space="preserve">, Student zna charakterystykę poszczególnych segmentów rynku odzieżowego, od masowego, poprzez </w:t>
            </w:r>
            <w:proofErr w:type="spellStart"/>
            <w:r w:rsidR="009D3C99" w:rsidRPr="00C46E3A">
              <w:rPr>
                <w:rFonts w:ascii="Arial" w:eastAsia="Times New Roman" w:hAnsi="Arial" w:cs="Arial"/>
              </w:rPr>
              <w:t>premium</w:t>
            </w:r>
            <w:proofErr w:type="spellEnd"/>
            <w:r w:rsidR="009D3C99" w:rsidRPr="00C46E3A">
              <w:rPr>
                <w:rFonts w:ascii="Arial" w:eastAsia="Times New Roman" w:hAnsi="Arial" w:cs="Arial"/>
              </w:rPr>
              <w:t xml:space="preserve"> </w:t>
            </w:r>
            <w:r w:rsidR="00817D99" w:rsidRPr="00C46E3A">
              <w:rPr>
                <w:rFonts w:ascii="Arial" w:eastAsia="Times New Roman" w:hAnsi="Arial" w:cs="Arial"/>
              </w:rPr>
              <w:t>p</w:t>
            </w:r>
            <w:r w:rsidR="009D3C99" w:rsidRPr="00C46E3A">
              <w:rPr>
                <w:rFonts w:ascii="Arial" w:eastAsia="Times New Roman" w:hAnsi="Arial" w:cs="Arial"/>
              </w:rPr>
              <w:t xml:space="preserve">o </w:t>
            </w:r>
            <w:proofErr w:type="spellStart"/>
            <w:r w:rsidR="009D3C99" w:rsidRPr="00C46E3A">
              <w:rPr>
                <w:rFonts w:ascii="Arial" w:eastAsia="Times New Roman" w:hAnsi="Arial" w:cs="Arial"/>
              </w:rPr>
              <w:t>haute</w:t>
            </w:r>
            <w:proofErr w:type="spellEnd"/>
            <w:r w:rsidR="009D3C99" w:rsidRPr="00C46E3A">
              <w:rPr>
                <w:rFonts w:ascii="Arial" w:eastAsia="Times New Roman" w:hAnsi="Arial" w:cs="Arial"/>
              </w:rPr>
              <w:t xml:space="preserve"> </w:t>
            </w:r>
            <w:proofErr w:type="spellStart"/>
            <w:r w:rsidR="009D3C99" w:rsidRPr="00C46E3A">
              <w:rPr>
                <w:rFonts w:ascii="Arial" w:eastAsia="Times New Roman" w:hAnsi="Arial" w:cs="Arial"/>
              </w:rPr>
              <w:t>couture</w:t>
            </w:r>
            <w:proofErr w:type="spellEnd"/>
            <w:r w:rsidR="009D3C99" w:rsidRPr="00C46E3A">
              <w:rPr>
                <w:rFonts w:ascii="Arial" w:eastAsia="Times New Roman" w:hAnsi="Arial" w:cs="Arial"/>
              </w:rPr>
              <w:t>.</w:t>
            </w:r>
            <w:r w:rsidR="00B37342" w:rsidRPr="00C46E3A">
              <w:rPr>
                <w:rFonts w:ascii="Arial" w:eastAsia="Times New Roman" w:hAnsi="Arial" w:cs="Arial"/>
              </w:rPr>
              <w:t xml:space="preserve"> Rozpoznaje największe domy mody. </w:t>
            </w:r>
          </w:p>
          <w:p w14:paraId="67C241AB" w14:textId="77777777" w:rsidR="00E136D7" w:rsidRPr="00C46E3A" w:rsidRDefault="00E136D7" w:rsidP="009D3C99">
            <w:pPr>
              <w:spacing w:after="0" w:line="240" w:lineRule="auto"/>
              <w:jc w:val="both"/>
              <w:rPr>
                <w:rFonts w:ascii="Arial" w:eastAsia="Times New Roman" w:hAnsi="Arial" w:cs="Arial"/>
              </w:rPr>
            </w:pPr>
          </w:p>
          <w:p w14:paraId="3D555DC4" w14:textId="7E379422" w:rsidR="009D3C99" w:rsidRPr="00C46E3A" w:rsidRDefault="007946C0" w:rsidP="00E136D7">
            <w:pPr>
              <w:spacing w:after="0" w:line="240" w:lineRule="auto"/>
              <w:jc w:val="both"/>
              <w:rPr>
                <w:rFonts w:ascii="Arial" w:eastAsia="Times New Roman" w:hAnsi="Arial" w:cs="Arial"/>
              </w:rPr>
            </w:pPr>
            <w:r w:rsidRPr="00C46E3A">
              <w:rPr>
                <w:rFonts w:ascii="Arial" w:eastAsia="Times New Roman" w:hAnsi="Arial" w:cs="Arial"/>
              </w:rPr>
              <w:t>W03</w:t>
            </w:r>
            <w:r w:rsidR="009D3C99" w:rsidRPr="00C46E3A">
              <w:rPr>
                <w:rFonts w:ascii="Arial" w:eastAsia="Times New Roman" w:hAnsi="Arial" w:cs="Arial"/>
              </w:rPr>
              <w:t>,</w:t>
            </w:r>
            <w:r w:rsidR="00E136D7" w:rsidRPr="00C46E3A">
              <w:rPr>
                <w:rFonts w:ascii="Arial" w:eastAsia="Times New Roman" w:hAnsi="Arial" w:cs="Arial"/>
              </w:rPr>
              <w:t xml:space="preserve"> Student zna najważniejszą literaturę, czasopisma oraz wydarzenia</w:t>
            </w:r>
            <w:r w:rsidR="00817D99" w:rsidRPr="00C46E3A">
              <w:rPr>
                <w:rFonts w:ascii="Arial" w:eastAsia="Times New Roman" w:hAnsi="Arial" w:cs="Arial"/>
              </w:rPr>
              <w:t xml:space="preserve"> ze</w:t>
            </w:r>
            <w:r w:rsidR="00E136D7" w:rsidRPr="00C46E3A">
              <w:rPr>
                <w:rFonts w:ascii="Arial" w:eastAsia="Times New Roman" w:hAnsi="Arial" w:cs="Arial"/>
              </w:rPr>
              <w:t xml:space="preserve"> świata mody oraz potrafi się do nich krytycznie odnosić.</w:t>
            </w:r>
            <w:r w:rsidR="009D3C99" w:rsidRPr="00C46E3A">
              <w:rPr>
                <w:rFonts w:ascii="Arial" w:eastAsia="Times New Roman" w:hAnsi="Arial" w:cs="Arial"/>
              </w:rPr>
              <w:t xml:space="preserve"> </w:t>
            </w:r>
          </w:p>
        </w:tc>
        <w:tc>
          <w:tcPr>
            <w:tcW w:w="2279" w:type="dxa"/>
            <w:gridSpan w:val="5"/>
            <w:tcBorders>
              <w:top w:val="single" w:sz="4" w:space="0" w:color="C0C0C0"/>
              <w:left w:val="single" w:sz="4" w:space="0" w:color="C0C0C0"/>
              <w:bottom w:val="single" w:sz="4" w:space="0" w:color="C0C0C0"/>
              <w:right w:val="single" w:sz="4" w:space="0" w:color="C0C0C0"/>
            </w:tcBorders>
          </w:tcPr>
          <w:p w14:paraId="0EFAFD8D" w14:textId="24D2C31A" w:rsidR="0023036E" w:rsidRPr="00C46E3A" w:rsidRDefault="00000000">
            <w:pPr>
              <w:widowControl w:val="0"/>
              <w:spacing w:after="0" w:line="240" w:lineRule="auto"/>
              <w:rPr>
                <w:rFonts w:ascii="Arial" w:hAnsi="Arial" w:cs="Arial"/>
              </w:rPr>
            </w:pPr>
            <w:r w:rsidRPr="00C46E3A">
              <w:rPr>
                <w:rFonts w:ascii="Arial" w:eastAsia="Times New Roman" w:hAnsi="Arial" w:cs="Arial"/>
              </w:rPr>
              <w:t>K_W0</w:t>
            </w:r>
            <w:r w:rsidR="00861AEE" w:rsidRPr="00C46E3A">
              <w:rPr>
                <w:rFonts w:ascii="Arial" w:eastAsia="Times New Roman" w:hAnsi="Arial" w:cs="Arial"/>
              </w:rPr>
              <w:t>6</w:t>
            </w:r>
            <w:r w:rsidR="00B22542" w:rsidRPr="00C46E3A">
              <w:rPr>
                <w:rFonts w:ascii="Arial" w:eastAsia="Times New Roman" w:hAnsi="Arial" w:cs="Arial"/>
              </w:rPr>
              <w:t>, K_W9</w:t>
            </w:r>
          </w:p>
          <w:p w14:paraId="4DDDB96D" w14:textId="77777777" w:rsidR="0023036E" w:rsidRPr="00C46E3A" w:rsidRDefault="0023036E">
            <w:pPr>
              <w:widowControl w:val="0"/>
              <w:spacing w:after="0" w:line="240" w:lineRule="auto"/>
              <w:rPr>
                <w:rFonts w:ascii="Arial" w:hAnsi="Arial" w:cs="Arial"/>
              </w:rPr>
            </w:pPr>
          </w:p>
          <w:p w14:paraId="4E1F7512" w14:textId="77777777" w:rsidR="0023036E" w:rsidRPr="00C46E3A" w:rsidRDefault="0023036E">
            <w:pPr>
              <w:widowControl w:val="0"/>
              <w:spacing w:after="0" w:line="240" w:lineRule="auto"/>
              <w:rPr>
                <w:rFonts w:ascii="Arial" w:hAnsi="Arial" w:cs="Arial"/>
              </w:rPr>
            </w:pPr>
          </w:p>
          <w:p w14:paraId="27DB11A7" w14:textId="77777777" w:rsidR="0023036E" w:rsidRPr="00C46E3A" w:rsidRDefault="0023036E">
            <w:pPr>
              <w:widowControl w:val="0"/>
              <w:spacing w:after="0" w:line="240" w:lineRule="auto"/>
              <w:rPr>
                <w:rFonts w:ascii="Arial" w:hAnsi="Arial" w:cs="Arial"/>
              </w:rPr>
            </w:pPr>
          </w:p>
          <w:p w14:paraId="1A40EC8B" w14:textId="77777777" w:rsidR="0023036E" w:rsidRPr="00C46E3A" w:rsidRDefault="0023036E">
            <w:pPr>
              <w:widowControl w:val="0"/>
              <w:spacing w:after="0" w:line="240" w:lineRule="auto"/>
              <w:rPr>
                <w:rFonts w:ascii="Arial" w:hAnsi="Arial" w:cs="Arial"/>
              </w:rPr>
            </w:pPr>
          </w:p>
          <w:p w14:paraId="701A114C" w14:textId="77777777" w:rsidR="00861AEE" w:rsidRPr="00C46E3A" w:rsidRDefault="00861AEE">
            <w:pPr>
              <w:widowControl w:val="0"/>
              <w:spacing w:after="0" w:line="240" w:lineRule="auto"/>
              <w:rPr>
                <w:rFonts w:ascii="Arial" w:hAnsi="Arial" w:cs="Arial"/>
              </w:rPr>
            </w:pPr>
          </w:p>
          <w:p w14:paraId="002C3670" w14:textId="77777777" w:rsidR="00861AEE" w:rsidRPr="00C46E3A" w:rsidRDefault="00861AEE">
            <w:pPr>
              <w:widowControl w:val="0"/>
              <w:spacing w:after="0" w:line="240" w:lineRule="auto"/>
              <w:rPr>
                <w:rFonts w:ascii="Arial" w:hAnsi="Arial" w:cs="Arial"/>
              </w:rPr>
            </w:pPr>
          </w:p>
          <w:p w14:paraId="12BA67DC" w14:textId="77777777" w:rsidR="00861AEE" w:rsidRPr="00C46E3A" w:rsidRDefault="00861AEE">
            <w:pPr>
              <w:widowControl w:val="0"/>
              <w:spacing w:after="0" w:line="240" w:lineRule="auto"/>
              <w:rPr>
                <w:rFonts w:ascii="Arial" w:hAnsi="Arial" w:cs="Arial"/>
              </w:rPr>
            </w:pPr>
          </w:p>
          <w:p w14:paraId="08F8D171" w14:textId="77777777" w:rsidR="00817D99" w:rsidRPr="00C46E3A" w:rsidRDefault="00817D99">
            <w:pPr>
              <w:widowControl w:val="0"/>
              <w:spacing w:after="0" w:line="240" w:lineRule="auto"/>
              <w:rPr>
                <w:rFonts w:ascii="Arial" w:hAnsi="Arial" w:cs="Arial"/>
              </w:rPr>
            </w:pPr>
          </w:p>
          <w:p w14:paraId="0951CBEE" w14:textId="77777777" w:rsidR="00817D99" w:rsidRPr="00C46E3A" w:rsidRDefault="00817D99">
            <w:pPr>
              <w:widowControl w:val="0"/>
              <w:spacing w:after="0" w:line="240" w:lineRule="auto"/>
              <w:rPr>
                <w:rFonts w:ascii="Arial" w:hAnsi="Arial" w:cs="Arial"/>
              </w:rPr>
            </w:pPr>
          </w:p>
          <w:p w14:paraId="29833A12" w14:textId="4C879AFD" w:rsidR="0023036E" w:rsidRPr="00C46E3A" w:rsidRDefault="00000000">
            <w:pPr>
              <w:widowControl w:val="0"/>
              <w:spacing w:after="0" w:line="240" w:lineRule="auto"/>
              <w:rPr>
                <w:rFonts w:ascii="Arial" w:hAnsi="Arial" w:cs="Arial"/>
              </w:rPr>
            </w:pPr>
            <w:r w:rsidRPr="00C46E3A">
              <w:rPr>
                <w:rFonts w:ascii="Arial" w:hAnsi="Arial" w:cs="Arial"/>
              </w:rPr>
              <w:t>K_W0</w:t>
            </w:r>
            <w:r w:rsidR="00861AEE" w:rsidRPr="00C46E3A">
              <w:rPr>
                <w:rFonts w:ascii="Arial" w:hAnsi="Arial" w:cs="Arial"/>
              </w:rPr>
              <w:t>6</w:t>
            </w:r>
          </w:p>
          <w:p w14:paraId="7BB79FB0" w14:textId="77777777" w:rsidR="00861AEE" w:rsidRPr="00C46E3A" w:rsidRDefault="00861AEE">
            <w:pPr>
              <w:widowControl w:val="0"/>
              <w:spacing w:after="0" w:line="240" w:lineRule="auto"/>
              <w:rPr>
                <w:rFonts w:ascii="Arial" w:hAnsi="Arial" w:cs="Arial"/>
              </w:rPr>
            </w:pPr>
          </w:p>
          <w:p w14:paraId="229F8B50" w14:textId="77777777" w:rsidR="00861AEE" w:rsidRPr="00C46E3A" w:rsidRDefault="00861AEE">
            <w:pPr>
              <w:widowControl w:val="0"/>
              <w:spacing w:after="0" w:line="240" w:lineRule="auto"/>
              <w:rPr>
                <w:rFonts w:ascii="Arial" w:hAnsi="Arial" w:cs="Arial"/>
              </w:rPr>
            </w:pPr>
          </w:p>
          <w:p w14:paraId="56967D0A" w14:textId="77777777" w:rsidR="00861AEE" w:rsidRPr="00C46E3A" w:rsidRDefault="00861AEE">
            <w:pPr>
              <w:widowControl w:val="0"/>
              <w:spacing w:after="0" w:line="240" w:lineRule="auto"/>
              <w:rPr>
                <w:rFonts w:ascii="Arial" w:hAnsi="Arial" w:cs="Arial"/>
              </w:rPr>
            </w:pPr>
          </w:p>
          <w:p w14:paraId="47BF3ECD" w14:textId="26BB5436" w:rsidR="00861AEE" w:rsidRPr="00C46E3A" w:rsidRDefault="00861AEE">
            <w:pPr>
              <w:widowControl w:val="0"/>
              <w:spacing w:after="0" w:line="240" w:lineRule="auto"/>
              <w:rPr>
                <w:rFonts w:ascii="Arial" w:hAnsi="Arial" w:cs="Arial"/>
              </w:rPr>
            </w:pPr>
            <w:r w:rsidRPr="00C46E3A">
              <w:rPr>
                <w:rFonts w:ascii="Arial" w:hAnsi="Arial" w:cs="Arial"/>
              </w:rPr>
              <w:t>K_W11, K_W03</w:t>
            </w:r>
          </w:p>
        </w:tc>
      </w:tr>
      <w:tr w:rsidR="0023036E" w:rsidRPr="00C46E3A" w14:paraId="2806B622" w14:textId="77777777" w:rsidTr="00B87B19">
        <w:trPr>
          <w:gridBefore w:val="1"/>
          <w:wBefore w:w="44" w:type="dxa"/>
          <w:cantSplit/>
          <w:trHeight w:val="390"/>
        </w:trPr>
        <w:tc>
          <w:tcPr>
            <w:tcW w:w="1702" w:type="dxa"/>
            <w:gridSpan w:val="2"/>
            <w:vMerge w:val="restart"/>
            <w:tcBorders>
              <w:top w:val="single" w:sz="4" w:space="0" w:color="C0C0C0"/>
              <w:left w:val="single" w:sz="4" w:space="0" w:color="C0C0C0"/>
              <w:bottom w:val="single" w:sz="4" w:space="0" w:color="C0C0C0"/>
            </w:tcBorders>
            <w:shd w:val="clear" w:color="auto" w:fill="DBE5F1"/>
            <w:vAlign w:val="center"/>
          </w:tcPr>
          <w:p w14:paraId="3AFC35EC"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Umiejętności</w:t>
            </w:r>
          </w:p>
        </w:tc>
        <w:tc>
          <w:tcPr>
            <w:tcW w:w="5670" w:type="dxa"/>
            <w:gridSpan w:val="10"/>
            <w:tcBorders>
              <w:top w:val="single" w:sz="4" w:space="0" w:color="C0C0C0"/>
              <w:left w:val="single" w:sz="4" w:space="0" w:color="C0C0C0"/>
              <w:bottom w:val="single" w:sz="4" w:space="0" w:color="C0C0C0"/>
            </w:tcBorders>
            <w:shd w:val="clear" w:color="auto" w:fill="DBE5F1"/>
            <w:vAlign w:val="center"/>
          </w:tcPr>
          <w:p w14:paraId="78AD7978"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Efekt uczenia się dla kursu</w:t>
            </w:r>
          </w:p>
        </w:tc>
        <w:tc>
          <w:tcPr>
            <w:tcW w:w="2279" w:type="dxa"/>
            <w:gridSpan w:val="5"/>
            <w:tcBorders>
              <w:top w:val="single" w:sz="4" w:space="0" w:color="C0C0C0"/>
              <w:left w:val="single" w:sz="4" w:space="0" w:color="C0C0C0"/>
              <w:bottom w:val="single" w:sz="4" w:space="0" w:color="C0C0C0"/>
              <w:right w:val="single" w:sz="4" w:space="0" w:color="C0C0C0"/>
            </w:tcBorders>
            <w:shd w:val="clear" w:color="auto" w:fill="DBE5F1"/>
            <w:vAlign w:val="center"/>
          </w:tcPr>
          <w:p w14:paraId="3219EF86" w14:textId="77777777" w:rsidR="0023036E" w:rsidRPr="00C46E3A" w:rsidRDefault="00000000">
            <w:pPr>
              <w:widowControl w:val="0"/>
              <w:spacing w:after="0" w:line="240" w:lineRule="auto"/>
              <w:jc w:val="center"/>
              <w:rPr>
                <w:rFonts w:ascii="Arial" w:hAnsi="Arial" w:cs="Arial"/>
              </w:rPr>
            </w:pPr>
            <w:r w:rsidRPr="00C46E3A">
              <w:rPr>
                <w:rFonts w:ascii="Arial" w:eastAsia="Times New Roman" w:hAnsi="Arial" w:cs="Arial"/>
              </w:rPr>
              <w:t>Odniesienie do efektów kierunkowych</w:t>
            </w:r>
          </w:p>
        </w:tc>
      </w:tr>
      <w:tr w:rsidR="0023036E" w:rsidRPr="00C46E3A" w14:paraId="037EE6C3" w14:textId="77777777" w:rsidTr="00B87B19">
        <w:trPr>
          <w:gridBefore w:val="1"/>
          <w:wBefore w:w="44" w:type="dxa"/>
          <w:cantSplit/>
          <w:trHeight w:val="475"/>
        </w:trPr>
        <w:tc>
          <w:tcPr>
            <w:tcW w:w="1702" w:type="dxa"/>
            <w:gridSpan w:val="2"/>
            <w:vMerge/>
            <w:tcBorders>
              <w:top w:val="single" w:sz="4" w:space="0" w:color="C0C0C0"/>
              <w:left w:val="single" w:sz="4" w:space="0" w:color="C0C0C0"/>
              <w:bottom w:val="single" w:sz="4" w:space="0" w:color="C0C0C0"/>
            </w:tcBorders>
          </w:tcPr>
          <w:p w14:paraId="2485F0A6" w14:textId="77777777" w:rsidR="0023036E" w:rsidRPr="00C46E3A" w:rsidRDefault="0023036E">
            <w:pPr>
              <w:widowControl w:val="0"/>
              <w:snapToGrid w:val="0"/>
              <w:spacing w:after="0" w:line="240" w:lineRule="auto"/>
              <w:rPr>
                <w:rFonts w:ascii="Arial" w:eastAsia="Times New Roman" w:hAnsi="Arial" w:cs="Arial"/>
              </w:rPr>
            </w:pPr>
          </w:p>
        </w:tc>
        <w:tc>
          <w:tcPr>
            <w:tcW w:w="5670" w:type="dxa"/>
            <w:gridSpan w:val="10"/>
            <w:tcBorders>
              <w:top w:val="single" w:sz="4" w:space="0" w:color="C0C0C0"/>
              <w:left w:val="single" w:sz="4" w:space="0" w:color="C0C0C0"/>
              <w:bottom w:val="single" w:sz="4" w:space="0" w:color="C0C0C0"/>
            </w:tcBorders>
          </w:tcPr>
          <w:p w14:paraId="37AE8FFA" w14:textId="17B8092C" w:rsidR="0023036E" w:rsidRPr="00C46E3A" w:rsidRDefault="007946C0" w:rsidP="007233B0">
            <w:pPr>
              <w:widowControl w:val="0"/>
              <w:spacing w:after="0" w:line="240" w:lineRule="auto"/>
              <w:jc w:val="both"/>
              <w:rPr>
                <w:rFonts w:ascii="Arial" w:hAnsi="Arial" w:cs="Arial"/>
              </w:rPr>
            </w:pPr>
            <w:r w:rsidRPr="00C46E3A">
              <w:rPr>
                <w:rFonts w:ascii="Arial" w:hAnsi="Arial" w:cs="Arial"/>
              </w:rPr>
              <w:t>U01</w:t>
            </w:r>
            <w:r w:rsidR="009D3C99" w:rsidRPr="00C46E3A">
              <w:rPr>
                <w:rFonts w:ascii="Arial" w:hAnsi="Arial" w:cs="Arial"/>
              </w:rPr>
              <w:t>,</w:t>
            </w:r>
            <w:r w:rsidR="007233B0" w:rsidRPr="00C46E3A">
              <w:rPr>
                <w:rFonts w:ascii="Arial" w:hAnsi="Arial" w:cs="Arial"/>
              </w:rPr>
              <w:t xml:space="preserve"> Student potrafi zanalizować stylizację modową posługując się kryteriami formalnymi takimi jak kompozycja, kolorystyka, rytm, modułowość, ekspresja. </w:t>
            </w:r>
          </w:p>
          <w:p w14:paraId="026F9BAA" w14:textId="77777777" w:rsidR="007233B0" w:rsidRPr="00C46E3A" w:rsidRDefault="007233B0" w:rsidP="007233B0">
            <w:pPr>
              <w:widowControl w:val="0"/>
              <w:spacing w:after="0" w:line="240" w:lineRule="auto"/>
              <w:jc w:val="both"/>
              <w:rPr>
                <w:rFonts w:ascii="Arial" w:hAnsi="Arial" w:cs="Arial"/>
              </w:rPr>
            </w:pPr>
          </w:p>
          <w:p w14:paraId="4B7903D3" w14:textId="2E02AC2B" w:rsidR="007946C0" w:rsidRPr="00C46E3A" w:rsidRDefault="007946C0" w:rsidP="007233B0">
            <w:pPr>
              <w:widowControl w:val="0"/>
              <w:spacing w:after="0" w:line="240" w:lineRule="auto"/>
              <w:jc w:val="both"/>
              <w:rPr>
                <w:rFonts w:ascii="Arial" w:hAnsi="Arial" w:cs="Arial"/>
              </w:rPr>
            </w:pPr>
            <w:r w:rsidRPr="00C46E3A">
              <w:rPr>
                <w:rFonts w:ascii="Arial" w:hAnsi="Arial" w:cs="Arial"/>
              </w:rPr>
              <w:t>U02</w:t>
            </w:r>
            <w:r w:rsidR="009D3C99" w:rsidRPr="00C46E3A">
              <w:rPr>
                <w:rFonts w:ascii="Arial" w:hAnsi="Arial" w:cs="Arial"/>
              </w:rPr>
              <w:t>,</w:t>
            </w:r>
            <w:r w:rsidR="007233B0" w:rsidRPr="00C46E3A">
              <w:rPr>
                <w:rFonts w:ascii="Arial" w:hAnsi="Arial" w:cs="Arial"/>
              </w:rPr>
              <w:t xml:space="preserve"> Student potrafi stworzyć koncept marki modowej. Uwzględniając potrzeby konsumenta, otoczenie prawno-polityczne, kanały sprzedażowe oraz konkurencję na rynku,</w:t>
            </w:r>
            <w:r w:rsidR="00E136D7" w:rsidRPr="00C46E3A">
              <w:rPr>
                <w:rFonts w:ascii="Arial" w:hAnsi="Arial" w:cs="Arial"/>
              </w:rPr>
              <w:t xml:space="preserve"> student jest w stanie wykreować markę z jej </w:t>
            </w:r>
            <w:proofErr w:type="spellStart"/>
            <w:r w:rsidR="00E136D7" w:rsidRPr="00C46E3A">
              <w:rPr>
                <w:rFonts w:ascii="Arial" w:hAnsi="Arial" w:cs="Arial"/>
              </w:rPr>
              <w:t>storytellingiem</w:t>
            </w:r>
            <w:proofErr w:type="spellEnd"/>
            <w:r w:rsidR="00E136D7" w:rsidRPr="00C46E3A">
              <w:rPr>
                <w:rFonts w:ascii="Arial" w:hAnsi="Arial" w:cs="Arial"/>
              </w:rPr>
              <w:t>, identyfikatorami oraz przykładową kolekcją.</w:t>
            </w:r>
          </w:p>
          <w:p w14:paraId="66906B6B" w14:textId="77777777" w:rsidR="00E136D7" w:rsidRPr="00C46E3A" w:rsidRDefault="00E136D7" w:rsidP="007233B0">
            <w:pPr>
              <w:widowControl w:val="0"/>
              <w:spacing w:after="0" w:line="240" w:lineRule="auto"/>
              <w:jc w:val="both"/>
              <w:rPr>
                <w:rFonts w:ascii="Arial" w:hAnsi="Arial" w:cs="Arial"/>
              </w:rPr>
            </w:pPr>
          </w:p>
          <w:p w14:paraId="6659C4CE" w14:textId="51E572BD" w:rsidR="007946C0" w:rsidRPr="00C46E3A" w:rsidRDefault="007946C0" w:rsidP="00E136D7">
            <w:pPr>
              <w:widowControl w:val="0"/>
              <w:spacing w:after="0" w:line="240" w:lineRule="auto"/>
              <w:jc w:val="both"/>
              <w:rPr>
                <w:rFonts w:ascii="Arial" w:hAnsi="Arial" w:cs="Arial"/>
              </w:rPr>
            </w:pPr>
            <w:r w:rsidRPr="00C46E3A">
              <w:rPr>
                <w:rFonts w:ascii="Arial" w:hAnsi="Arial" w:cs="Arial"/>
              </w:rPr>
              <w:t>U03</w:t>
            </w:r>
            <w:r w:rsidR="009D3C99" w:rsidRPr="00C46E3A">
              <w:rPr>
                <w:rFonts w:ascii="Arial" w:hAnsi="Arial" w:cs="Arial"/>
              </w:rPr>
              <w:t>,</w:t>
            </w:r>
            <w:r w:rsidR="00E136D7" w:rsidRPr="00C46E3A">
              <w:rPr>
                <w:rFonts w:ascii="Arial" w:hAnsi="Arial" w:cs="Arial"/>
              </w:rPr>
              <w:t xml:space="preserve"> Student ma wiedzę oraz umiejętności, żeby podejmować dyskusje oraz zabierać stanowisko na temat </w:t>
            </w:r>
            <w:r w:rsidR="00B37342" w:rsidRPr="00C46E3A">
              <w:rPr>
                <w:rFonts w:ascii="Arial" w:hAnsi="Arial" w:cs="Arial"/>
              </w:rPr>
              <w:t xml:space="preserve">trendów, tendencji oraz wszelkich </w:t>
            </w:r>
            <w:r w:rsidR="00E136D7" w:rsidRPr="00C46E3A">
              <w:rPr>
                <w:rFonts w:ascii="Arial" w:hAnsi="Arial" w:cs="Arial"/>
              </w:rPr>
              <w:t>najważniejszych zjawisk we współczesnej modzie.</w:t>
            </w:r>
          </w:p>
          <w:p w14:paraId="416DCFEB" w14:textId="3A23301C" w:rsidR="007946C0" w:rsidRPr="00C46E3A" w:rsidRDefault="007946C0">
            <w:pPr>
              <w:widowControl w:val="0"/>
              <w:spacing w:after="0" w:line="240" w:lineRule="auto"/>
              <w:rPr>
                <w:rFonts w:ascii="Arial" w:hAnsi="Arial" w:cs="Arial"/>
              </w:rPr>
            </w:pPr>
          </w:p>
        </w:tc>
        <w:tc>
          <w:tcPr>
            <w:tcW w:w="2279" w:type="dxa"/>
            <w:gridSpan w:val="5"/>
            <w:tcBorders>
              <w:top w:val="single" w:sz="4" w:space="0" w:color="C0C0C0"/>
              <w:left w:val="single" w:sz="4" w:space="0" w:color="C0C0C0"/>
              <w:bottom w:val="single" w:sz="4" w:space="0" w:color="C0C0C0"/>
              <w:right w:val="single" w:sz="4" w:space="0" w:color="C0C0C0"/>
            </w:tcBorders>
          </w:tcPr>
          <w:p w14:paraId="20F19F24" w14:textId="77777777" w:rsidR="00B22542" w:rsidRPr="00C46E3A" w:rsidRDefault="00B22542">
            <w:pPr>
              <w:widowControl w:val="0"/>
              <w:spacing w:after="0" w:line="240" w:lineRule="auto"/>
              <w:rPr>
                <w:rFonts w:ascii="Arial" w:eastAsia="Times New Roman" w:hAnsi="Arial" w:cs="Arial"/>
              </w:rPr>
            </w:pPr>
          </w:p>
          <w:p w14:paraId="0154EF32" w14:textId="00324EF3" w:rsidR="0023036E" w:rsidRPr="00C46E3A" w:rsidRDefault="00B22542">
            <w:pPr>
              <w:widowControl w:val="0"/>
              <w:spacing w:after="0" w:line="240" w:lineRule="auto"/>
              <w:rPr>
                <w:rFonts w:ascii="Arial" w:eastAsia="Times New Roman" w:hAnsi="Arial" w:cs="Arial"/>
              </w:rPr>
            </w:pPr>
            <w:r w:rsidRPr="00C46E3A">
              <w:rPr>
                <w:rFonts w:ascii="Arial" w:eastAsia="Times New Roman" w:hAnsi="Arial" w:cs="Arial"/>
              </w:rPr>
              <w:t>K_U3</w:t>
            </w:r>
            <w:r w:rsidR="00CE4B15" w:rsidRPr="00C46E3A">
              <w:rPr>
                <w:rFonts w:ascii="Arial" w:eastAsia="Times New Roman" w:hAnsi="Arial" w:cs="Arial"/>
              </w:rPr>
              <w:t>, K_U1</w:t>
            </w:r>
          </w:p>
          <w:p w14:paraId="69CBC4CA" w14:textId="77777777" w:rsidR="0023036E" w:rsidRPr="00C46E3A" w:rsidRDefault="0023036E">
            <w:pPr>
              <w:widowControl w:val="0"/>
              <w:spacing w:after="0" w:line="240" w:lineRule="auto"/>
              <w:rPr>
                <w:rFonts w:ascii="Arial" w:eastAsia="Times New Roman" w:hAnsi="Arial" w:cs="Arial"/>
              </w:rPr>
            </w:pPr>
          </w:p>
          <w:p w14:paraId="1F4689A5" w14:textId="77777777" w:rsidR="00B22542" w:rsidRPr="00C46E3A" w:rsidRDefault="00B22542">
            <w:pPr>
              <w:widowControl w:val="0"/>
              <w:spacing w:after="0" w:line="240" w:lineRule="auto"/>
              <w:rPr>
                <w:rFonts w:ascii="Arial" w:eastAsia="Times New Roman" w:hAnsi="Arial" w:cs="Arial"/>
              </w:rPr>
            </w:pPr>
          </w:p>
          <w:p w14:paraId="61EDBC10" w14:textId="77777777" w:rsidR="00B22542" w:rsidRPr="00C46E3A" w:rsidRDefault="00B22542">
            <w:pPr>
              <w:widowControl w:val="0"/>
              <w:spacing w:after="0" w:line="240" w:lineRule="auto"/>
              <w:rPr>
                <w:rFonts w:ascii="Arial" w:eastAsia="Times New Roman" w:hAnsi="Arial" w:cs="Arial"/>
              </w:rPr>
            </w:pPr>
          </w:p>
          <w:p w14:paraId="609ABF06" w14:textId="458392E3" w:rsidR="00B22542" w:rsidRPr="00C46E3A" w:rsidRDefault="00B22542">
            <w:pPr>
              <w:widowControl w:val="0"/>
              <w:spacing w:after="0" w:line="240" w:lineRule="auto"/>
              <w:rPr>
                <w:rFonts w:ascii="Arial" w:eastAsia="Times New Roman" w:hAnsi="Arial" w:cs="Arial"/>
              </w:rPr>
            </w:pPr>
            <w:r w:rsidRPr="00C46E3A">
              <w:rPr>
                <w:rFonts w:ascii="Arial" w:eastAsia="Times New Roman" w:hAnsi="Arial" w:cs="Arial"/>
              </w:rPr>
              <w:t>K_U5, K_U6</w:t>
            </w:r>
          </w:p>
          <w:p w14:paraId="17A413BA" w14:textId="77777777" w:rsidR="00B22542" w:rsidRPr="00C46E3A" w:rsidRDefault="00B22542">
            <w:pPr>
              <w:widowControl w:val="0"/>
              <w:spacing w:after="0" w:line="240" w:lineRule="auto"/>
              <w:rPr>
                <w:rFonts w:ascii="Arial" w:eastAsia="Times New Roman" w:hAnsi="Arial" w:cs="Arial"/>
              </w:rPr>
            </w:pPr>
          </w:p>
          <w:p w14:paraId="5E63A56D" w14:textId="77777777" w:rsidR="00B22542" w:rsidRPr="00C46E3A" w:rsidRDefault="00B22542">
            <w:pPr>
              <w:widowControl w:val="0"/>
              <w:spacing w:after="0" w:line="240" w:lineRule="auto"/>
              <w:rPr>
                <w:rFonts w:ascii="Arial" w:eastAsia="Times New Roman" w:hAnsi="Arial" w:cs="Arial"/>
              </w:rPr>
            </w:pPr>
          </w:p>
          <w:p w14:paraId="12C7AE77" w14:textId="77777777" w:rsidR="00B22542" w:rsidRPr="00C46E3A" w:rsidRDefault="00B22542">
            <w:pPr>
              <w:widowControl w:val="0"/>
              <w:spacing w:after="0" w:line="240" w:lineRule="auto"/>
              <w:rPr>
                <w:rFonts w:ascii="Arial" w:eastAsia="Times New Roman" w:hAnsi="Arial" w:cs="Arial"/>
              </w:rPr>
            </w:pPr>
          </w:p>
          <w:p w14:paraId="7A483070" w14:textId="77777777" w:rsidR="00B22542" w:rsidRPr="00C46E3A" w:rsidRDefault="00B22542">
            <w:pPr>
              <w:widowControl w:val="0"/>
              <w:spacing w:after="0" w:line="240" w:lineRule="auto"/>
              <w:rPr>
                <w:rFonts w:ascii="Arial" w:eastAsia="Times New Roman" w:hAnsi="Arial" w:cs="Arial"/>
              </w:rPr>
            </w:pPr>
          </w:p>
          <w:p w14:paraId="7FE24828" w14:textId="77777777" w:rsidR="00B22542" w:rsidRPr="00C46E3A" w:rsidRDefault="00B22542">
            <w:pPr>
              <w:widowControl w:val="0"/>
              <w:spacing w:after="0" w:line="240" w:lineRule="auto"/>
              <w:rPr>
                <w:rFonts w:ascii="Arial" w:eastAsia="Times New Roman" w:hAnsi="Arial" w:cs="Arial"/>
              </w:rPr>
            </w:pPr>
          </w:p>
          <w:p w14:paraId="32690F5B" w14:textId="5801D266" w:rsidR="00B22542" w:rsidRPr="00C46E3A" w:rsidRDefault="00B22542">
            <w:pPr>
              <w:widowControl w:val="0"/>
              <w:spacing w:after="0" w:line="240" w:lineRule="auto"/>
              <w:rPr>
                <w:rFonts w:ascii="Arial" w:eastAsia="Times New Roman" w:hAnsi="Arial" w:cs="Arial"/>
              </w:rPr>
            </w:pPr>
            <w:r w:rsidRPr="00C46E3A">
              <w:rPr>
                <w:rFonts w:ascii="Arial" w:eastAsia="Times New Roman" w:hAnsi="Arial" w:cs="Arial"/>
              </w:rPr>
              <w:t>K_U7</w:t>
            </w:r>
          </w:p>
        </w:tc>
      </w:tr>
      <w:tr w:rsidR="0023036E" w:rsidRPr="00C46E3A" w14:paraId="1ED89784" w14:textId="77777777" w:rsidTr="00B87B19">
        <w:trPr>
          <w:gridBefore w:val="1"/>
          <w:wBefore w:w="44" w:type="dxa"/>
          <w:cantSplit/>
          <w:trHeight w:val="301"/>
        </w:trPr>
        <w:tc>
          <w:tcPr>
            <w:tcW w:w="1702" w:type="dxa"/>
            <w:gridSpan w:val="2"/>
            <w:vMerge w:val="restart"/>
            <w:tcBorders>
              <w:top w:val="single" w:sz="4" w:space="0" w:color="C0C0C0"/>
              <w:left w:val="single" w:sz="4" w:space="0" w:color="C0C0C0"/>
              <w:bottom w:val="single" w:sz="4" w:space="0" w:color="C0C0C0"/>
            </w:tcBorders>
            <w:shd w:val="clear" w:color="auto" w:fill="DBE5F1"/>
            <w:vAlign w:val="center"/>
          </w:tcPr>
          <w:p w14:paraId="36677782"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Kompetencje społeczne</w:t>
            </w:r>
          </w:p>
        </w:tc>
        <w:tc>
          <w:tcPr>
            <w:tcW w:w="5670" w:type="dxa"/>
            <w:gridSpan w:val="10"/>
            <w:tcBorders>
              <w:top w:val="single" w:sz="4" w:space="0" w:color="C0C0C0"/>
              <w:left w:val="single" w:sz="4" w:space="0" w:color="C0C0C0"/>
              <w:bottom w:val="single" w:sz="4" w:space="0" w:color="C0C0C0"/>
            </w:tcBorders>
            <w:shd w:val="clear" w:color="auto" w:fill="DBE5F1"/>
            <w:vAlign w:val="center"/>
          </w:tcPr>
          <w:p w14:paraId="3A607BF3"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Efekt uczenia się dla kursu</w:t>
            </w:r>
          </w:p>
        </w:tc>
        <w:tc>
          <w:tcPr>
            <w:tcW w:w="2279" w:type="dxa"/>
            <w:gridSpan w:val="5"/>
            <w:tcBorders>
              <w:top w:val="single" w:sz="4" w:space="0" w:color="C0C0C0"/>
              <w:left w:val="single" w:sz="4" w:space="0" w:color="C0C0C0"/>
              <w:bottom w:val="single" w:sz="4" w:space="0" w:color="C0C0C0"/>
              <w:right w:val="single" w:sz="4" w:space="0" w:color="C0C0C0"/>
            </w:tcBorders>
            <w:shd w:val="clear" w:color="auto" w:fill="DBE5F1"/>
            <w:vAlign w:val="center"/>
          </w:tcPr>
          <w:p w14:paraId="227FE09C" w14:textId="77777777" w:rsidR="0023036E" w:rsidRPr="00C46E3A" w:rsidRDefault="00000000">
            <w:pPr>
              <w:widowControl w:val="0"/>
              <w:spacing w:after="0" w:line="240" w:lineRule="auto"/>
              <w:jc w:val="center"/>
              <w:rPr>
                <w:rFonts w:ascii="Arial" w:hAnsi="Arial" w:cs="Arial"/>
              </w:rPr>
            </w:pPr>
            <w:r w:rsidRPr="00C46E3A">
              <w:rPr>
                <w:rFonts w:ascii="Arial" w:eastAsia="Times New Roman" w:hAnsi="Arial" w:cs="Arial"/>
              </w:rPr>
              <w:t>Odniesienie do efektów kierunkowych</w:t>
            </w:r>
          </w:p>
        </w:tc>
      </w:tr>
      <w:tr w:rsidR="0023036E" w:rsidRPr="00C46E3A" w14:paraId="461661C2" w14:textId="77777777" w:rsidTr="00B87B19">
        <w:trPr>
          <w:gridBefore w:val="1"/>
          <w:wBefore w:w="44" w:type="dxa"/>
          <w:cantSplit/>
          <w:trHeight w:val="462"/>
        </w:trPr>
        <w:tc>
          <w:tcPr>
            <w:tcW w:w="1702" w:type="dxa"/>
            <w:gridSpan w:val="2"/>
            <w:vMerge/>
            <w:tcBorders>
              <w:top w:val="single" w:sz="4" w:space="0" w:color="C0C0C0"/>
              <w:left w:val="single" w:sz="4" w:space="0" w:color="C0C0C0"/>
              <w:bottom w:val="single" w:sz="4" w:space="0" w:color="C0C0C0"/>
            </w:tcBorders>
          </w:tcPr>
          <w:p w14:paraId="76396A6F" w14:textId="77777777" w:rsidR="0023036E" w:rsidRPr="00C46E3A" w:rsidRDefault="0023036E">
            <w:pPr>
              <w:widowControl w:val="0"/>
              <w:snapToGrid w:val="0"/>
              <w:spacing w:after="0" w:line="240" w:lineRule="auto"/>
              <w:rPr>
                <w:rFonts w:ascii="Arial" w:eastAsia="Times New Roman" w:hAnsi="Arial" w:cs="Arial"/>
              </w:rPr>
            </w:pPr>
          </w:p>
        </w:tc>
        <w:tc>
          <w:tcPr>
            <w:tcW w:w="5670" w:type="dxa"/>
            <w:gridSpan w:val="10"/>
            <w:tcBorders>
              <w:top w:val="single" w:sz="4" w:space="0" w:color="C0C0C0"/>
              <w:left w:val="single" w:sz="4" w:space="0" w:color="C0C0C0"/>
              <w:bottom w:val="single" w:sz="4" w:space="0" w:color="C0C0C0"/>
            </w:tcBorders>
          </w:tcPr>
          <w:p w14:paraId="20D4EEAC" w14:textId="784F4645" w:rsidR="0023036E" w:rsidRPr="00C46E3A" w:rsidRDefault="007946C0" w:rsidP="00C35E98">
            <w:pPr>
              <w:widowControl w:val="0"/>
              <w:spacing w:after="0" w:line="240" w:lineRule="auto"/>
              <w:jc w:val="both"/>
              <w:rPr>
                <w:rFonts w:ascii="Arial" w:eastAsia="Times New Roman" w:hAnsi="Arial" w:cs="Arial"/>
              </w:rPr>
            </w:pPr>
            <w:r w:rsidRPr="00C46E3A">
              <w:rPr>
                <w:rFonts w:ascii="Arial" w:eastAsia="Times New Roman" w:hAnsi="Arial" w:cs="Arial"/>
              </w:rPr>
              <w:t>K01</w:t>
            </w:r>
            <w:r w:rsidR="00C35E98" w:rsidRPr="00C46E3A">
              <w:rPr>
                <w:rFonts w:ascii="Arial" w:eastAsia="Times New Roman" w:hAnsi="Arial" w:cs="Arial"/>
              </w:rPr>
              <w:t>, Student ma świadomość wieloaspektowości oddziaływania mody, zarówno jako odzwierciedlenia zjawisk w kulturze, jak i znaczenia ubioru jako nośnika znaczeń i wyznawanych wartości</w:t>
            </w:r>
            <w:r w:rsidR="000E1991" w:rsidRPr="00C46E3A">
              <w:rPr>
                <w:rFonts w:ascii="Arial" w:eastAsia="Times New Roman" w:hAnsi="Arial" w:cs="Arial"/>
              </w:rPr>
              <w:t xml:space="preserve"> (kostium, ubiór jako cytat, ubiór protestacyjny itd.)</w:t>
            </w:r>
            <w:r w:rsidR="00C35E98" w:rsidRPr="00C46E3A">
              <w:rPr>
                <w:rFonts w:ascii="Arial" w:eastAsia="Times New Roman" w:hAnsi="Arial" w:cs="Arial"/>
              </w:rPr>
              <w:t xml:space="preserve">. </w:t>
            </w:r>
          </w:p>
          <w:p w14:paraId="4940961F" w14:textId="77777777" w:rsidR="00C35E98" w:rsidRPr="00C46E3A" w:rsidRDefault="00C35E98" w:rsidP="00C35E98">
            <w:pPr>
              <w:widowControl w:val="0"/>
              <w:spacing w:after="0" w:line="240" w:lineRule="auto"/>
              <w:jc w:val="both"/>
              <w:rPr>
                <w:rFonts w:ascii="Arial" w:eastAsia="Times New Roman" w:hAnsi="Arial" w:cs="Arial"/>
              </w:rPr>
            </w:pPr>
          </w:p>
          <w:p w14:paraId="689EE7CF" w14:textId="1447CF2A" w:rsidR="007946C0" w:rsidRPr="00C46E3A" w:rsidRDefault="007946C0" w:rsidP="00C35E98">
            <w:pPr>
              <w:widowControl w:val="0"/>
              <w:spacing w:after="0" w:line="240" w:lineRule="auto"/>
              <w:jc w:val="both"/>
              <w:rPr>
                <w:rFonts w:ascii="Arial" w:eastAsia="Times New Roman" w:hAnsi="Arial" w:cs="Arial"/>
              </w:rPr>
            </w:pPr>
            <w:r w:rsidRPr="00C46E3A">
              <w:rPr>
                <w:rFonts w:ascii="Arial" w:eastAsia="Times New Roman" w:hAnsi="Arial" w:cs="Arial"/>
              </w:rPr>
              <w:t>K02</w:t>
            </w:r>
            <w:r w:rsidR="00C35E98" w:rsidRPr="00C46E3A">
              <w:rPr>
                <w:rFonts w:ascii="Arial" w:eastAsia="Times New Roman" w:hAnsi="Arial" w:cs="Arial"/>
              </w:rPr>
              <w:t>, Student jest świadomy przemian, jakie niesie ze sobą cyfryzacja oraz jej odziaływania na rynek odzieżowy</w:t>
            </w:r>
            <w:r w:rsidR="000E1991" w:rsidRPr="00C46E3A">
              <w:rPr>
                <w:rFonts w:ascii="Arial" w:eastAsia="Times New Roman" w:hAnsi="Arial" w:cs="Arial"/>
              </w:rPr>
              <w:t>.</w:t>
            </w:r>
          </w:p>
          <w:p w14:paraId="6DFA530C" w14:textId="77777777" w:rsidR="00C35E98" w:rsidRPr="00C46E3A" w:rsidRDefault="00C35E98">
            <w:pPr>
              <w:widowControl w:val="0"/>
              <w:spacing w:after="0" w:line="240" w:lineRule="auto"/>
              <w:rPr>
                <w:rFonts w:ascii="Arial" w:eastAsia="Times New Roman" w:hAnsi="Arial" w:cs="Arial"/>
              </w:rPr>
            </w:pPr>
          </w:p>
          <w:p w14:paraId="39713BA3" w14:textId="229EDA7D" w:rsidR="007946C0" w:rsidRPr="00C46E3A" w:rsidRDefault="007946C0" w:rsidP="00C35E98">
            <w:pPr>
              <w:widowControl w:val="0"/>
              <w:spacing w:after="0" w:line="240" w:lineRule="auto"/>
              <w:jc w:val="both"/>
              <w:rPr>
                <w:rFonts w:ascii="Arial" w:eastAsia="Times New Roman" w:hAnsi="Arial" w:cs="Arial"/>
              </w:rPr>
            </w:pPr>
            <w:r w:rsidRPr="00C46E3A">
              <w:rPr>
                <w:rFonts w:ascii="Arial" w:eastAsia="Times New Roman" w:hAnsi="Arial" w:cs="Arial"/>
              </w:rPr>
              <w:t>K03</w:t>
            </w:r>
            <w:r w:rsidR="00C35E98" w:rsidRPr="00C46E3A">
              <w:rPr>
                <w:rFonts w:ascii="Arial" w:eastAsia="Times New Roman" w:hAnsi="Arial" w:cs="Arial"/>
              </w:rPr>
              <w:t>, Student ma świadomość zagrożeń ekologicznych oraz innych zgubnych skutków nadmiernego konsumpcjonizmu oraz zmian, jakie można wprowadzić, żeby temu zaradzić</w:t>
            </w:r>
            <w:r w:rsidR="000E1991" w:rsidRPr="00C46E3A">
              <w:rPr>
                <w:rFonts w:ascii="Arial" w:eastAsia="Times New Roman" w:hAnsi="Arial" w:cs="Arial"/>
              </w:rPr>
              <w:t>.</w:t>
            </w:r>
          </w:p>
          <w:p w14:paraId="34C88938" w14:textId="77777777" w:rsidR="007946C0" w:rsidRPr="00C46E3A" w:rsidRDefault="007946C0">
            <w:pPr>
              <w:widowControl w:val="0"/>
              <w:spacing w:after="0" w:line="240" w:lineRule="auto"/>
              <w:rPr>
                <w:rFonts w:ascii="Arial" w:eastAsia="Times New Roman" w:hAnsi="Arial" w:cs="Arial"/>
              </w:rPr>
            </w:pPr>
          </w:p>
          <w:p w14:paraId="13B5091B" w14:textId="35A351D4" w:rsidR="007946C0" w:rsidRPr="00C46E3A" w:rsidRDefault="007946C0">
            <w:pPr>
              <w:widowControl w:val="0"/>
              <w:spacing w:after="0" w:line="240" w:lineRule="auto"/>
              <w:rPr>
                <w:rFonts w:ascii="Arial" w:eastAsia="Times New Roman" w:hAnsi="Arial" w:cs="Arial"/>
              </w:rPr>
            </w:pPr>
          </w:p>
        </w:tc>
        <w:tc>
          <w:tcPr>
            <w:tcW w:w="2279" w:type="dxa"/>
            <w:gridSpan w:val="5"/>
            <w:tcBorders>
              <w:top w:val="single" w:sz="4" w:space="0" w:color="C0C0C0"/>
              <w:left w:val="single" w:sz="4" w:space="0" w:color="C0C0C0"/>
              <w:bottom w:val="single" w:sz="4" w:space="0" w:color="C0C0C0"/>
              <w:right w:val="single" w:sz="4" w:space="0" w:color="C0C0C0"/>
            </w:tcBorders>
          </w:tcPr>
          <w:p w14:paraId="7485A8C2" w14:textId="77777777" w:rsidR="0023036E" w:rsidRPr="00C46E3A" w:rsidRDefault="0023036E">
            <w:pPr>
              <w:widowControl w:val="0"/>
              <w:spacing w:after="0" w:line="240" w:lineRule="auto"/>
              <w:rPr>
                <w:rFonts w:ascii="Arial" w:eastAsia="Times New Roman" w:hAnsi="Arial" w:cs="Arial"/>
              </w:rPr>
            </w:pPr>
          </w:p>
          <w:p w14:paraId="3773B539" w14:textId="353AC8C9" w:rsidR="00F00AC0" w:rsidRPr="00C46E3A" w:rsidRDefault="00F00AC0">
            <w:pPr>
              <w:widowControl w:val="0"/>
              <w:spacing w:after="0" w:line="240" w:lineRule="auto"/>
              <w:rPr>
                <w:rFonts w:ascii="Arial" w:eastAsia="Times New Roman" w:hAnsi="Arial" w:cs="Arial"/>
              </w:rPr>
            </w:pPr>
            <w:r w:rsidRPr="00C46E3A">
              <w:rPr>
                <w:rFonts w:ascii="Arial" w:eastAsia="Times New Roman" w:hAnsi="Arial" w:cs="Arial"/>
              </w:rPr>
              <w:t>K_K2</w:t>
            </w:r>
          </w:p>
          <w:p w14:paraId="1C3CCB72" w14:textId="77777777" w:rsidR="00F00AC0" w:rsidRPr="00C46E3A" w:rsidRDefault="00F00AC0">
            <w:pPr>
              <w:widowControl w:val="0"/>
              <w:spacing w:after="0" w:line="240" w:lineRule="auto"/>
              <w:rPr>
                <w:rFonts w:ascii="Arial" w:eastAsia="Times New Roman" w:hAnsi="Arial" w:cs="Arial"/>
              </w:rPr>
            </w:pPr>
          </w:p>
          <w:p w14:paraId="6402FF39" w14:textId="77777777" w:rsidR="00F00AC0" w:rsidRPr="00C46E3A" w:rsidRDefault="00F00AC0">
            <w:pPr>
              <w:widowControl w:val="0"/>
              <w:spacing w:after="0" w:line="240" w:lineRule="auto"/>
              <w:rPr>
                <w:rFonts w:ascii="Arial" w:eastAsia="Times New Roman" w:hAnsi="Arial" w:cs="Arial"/>
              </w:rPr>
            </w:pPr>
          </w:p>
          <w:p w14:paraId="1D031008" w14:textId="77777777" w:rsidR="00F00AC0" w:rsidRPr="00C46E3A" w:rsidRDefault="00F00AC0">
            <w:pPr>
              <w:widowControl w:val="0"/>
              <w:spacing w:after="0" w:line="240" w:lineRule="auto"/>
              <w:rPr>
                <w:rFonts w:ascii="Arial" w:eastAsia="Times New Roman" w:hAnsi="Arial" w:cs="Arial"/>
              </w:rPr>
            </w:pPr>
          </w:p>
          <w:p w14:paraId="7DDEED17" w14:textId="77777777" w:rsidR="00F00AC0" w:rsidRPr="00C46E3A" w:rsidRDefault="00F00AC0">
            <w:pPr>
              <w:widowControl w:val="0"/>
              <w:spacing w:after="0" w:line="240" w:lineRule="auto"/>
              <w:rPr>
                <w:rFonts w:ascii="Arial" w:eastAsia="Times New Roman" w:hAnsi="Arial" w:cs="Arial"/>
              </w:rPr>
            </w:pPr>
          </w:p>
          <w:p w14:paraId="1ECEEA44" w14:textId="0F0F0181" w:rsidR="00F00AC0" w:rsidRPr="00C46E3A" w:rsidRDefault="00F00AC0">
            <w:pPr>
              <w:widowControl w:val="0"/>
              <w:spacing w:after="0" w:line="240" w:lineRule="auto"/>
              <w:rPr>
                <w:rFonts w:ascii="Arial" w:eastAsia="Times New Roman" w:hAnsi="Arial" w:cs="Arial"/>
              </w:rPr>
            </w:pPr>
            <w:r w:rsidRPr="00C46E3A">
              <w:rPr>
                <w:rFonts w:ascii="Arial" w:eastAsia="Times New Roman" w:hAnsi="Arial" w:cs="Arial"/>
              </w:rPr>
              <w:t>K_K1</w:t>
            </w:r>
          </w:p>
          <w:p w14:paraId="62997731" w14:textId="77777777" w:rsidR="00F00AC0" w:rsidRPr="00C46E3A" w:rsidRDefault="00F00AC0">
            <w:pPr>
              <w:widowControl w:val="0"/>
              <w:spacing w:after="0" w:line="240" w:lineRule="auto"/>
              <w:rPr>
                <w:rFonts w:ascii="Arial" w:eastAsia="Times New Roman" w:hAnsi="Arial" w:cs="Arial"/>
              </w:rPr>
            </w:pPr>
          </w:p>
          <w:p w14:paraId="7148B62E" w14:textId="77777777" w:rsidR="00F00AC0" w:rsidRPr="00C46E3A" w:rsidRDefault="00F00AC0">
            <w:pPr>
              <w:widowControl w:val="0"/>
              <w:spacing w:after="0" w:line="240" w:lineRule="auto"/>
              <w:rPr>
                <w:rFonts w:ascii="Arial" w:eastAsia="Times New Roman" w:hAnsi="Arial" w:cs="Arial"/>
              </w:rPr>
            </w:pPr>
          </w:p>
          <w:p w14:paraId="232B1020" w14:textId="374ECA58" w:rsidR="00F00AC0" w:rsidRPr="00C46E3A" w:rsidRDefault="00F00AC0">
            <w:pPr>
              <w:widowControl w:val="0"/>
              <w:spacing w:after="0" w:line="240" w:lineRule="auto"/>
              <w:rPr>
                <w:rFonts w:ascii="Arial" w:eastAsia="Times New Roman" w:hAnsi="Arial" w:cs="Arial"/>
              </w:rPr>
            </w:pPr>
            <w:r w:rsidRPr="00C46E3A">
              <w:rPr>
                <w:rFonts w:ascii="Arial" w:eastAsia="Times New Roman" w:hAnsi="Arial" w:cs="Arial"/>
              </w:rPr>
              <w:t>K_K1, K_K2</w:t>
            </w:r>
          </w:p>
        </w:tc>
      </w:tr>
      <w:tr w:rsidR="00B87B19" w:rsidRPr="00BF2A5D" w14:paraId="3C824029" w14:textId="77777777" w:rsidTr="00B87B19">
        <w:tblPrEx>
          <w:tblCellMar>
            <w:top w:w="28" w:type="dxa"/>
            <w:left w:w="28" w:type="dxa"/>
            <w:bottom w:w="28" w:type="dxa"/>
            <w:right w:w="28" w:type="dxa"/>
          </w:tblCellMar>
        </w:tblPrEx>
        <w:trPr>
          <w:gridAfter w:val="1"/>
          <w:wAfter w:w="50" w:type="dxa"/>
          <w:cantSplit/>
          <w:trHeight w:hRule="exact" w:val="424"/>
        </w:trPr>
        <w:tc>
          <w:tcPr>
            <w:tcW w:w="9645" w:type="dxa"/>
            <w:gridSpan w:val="17"/>
            <w:shd w:val="clear" w:color="auto" w:fill="DBE5F1"/>
            <w:vAlign w:val="center"/>
          </w:tcPr>
          <w:p w14:paraId="04A802DB" w14:textId="77777777" w:rsidR="00B87B19" w:rsidRPr="00BF2A5D" w:rsidRDefault="00B87B19" w:rsidP="00443AC5">
            <w:pPr>
              <w:widowControl w:val="0"/>
              <w:suppressLineNumbers/>
              <w:autoSpaceDE w:val="0"/>
              <w:spacing w:after="0" w:line="240" w:lineRule="auto"/>
              <w:ind w:left="45" w:right="137"/>
              <w:jc w:val="center"/>
              <w:rPr>
                <w:rFonts w:ascii="Arial" w:hAnsi="Arial" w:cs="Arial"/>
              </w:rPr>
            </w:pPr>
            <w:r w:rsidRPr="00BF2A5D">
              <w:rPr>
                <w:rFonts w:ascii="Arial" w:eastAsia="Times New Roman" w:hAnsi="Arial" w:cs="Arial"/>
              </w:rPr>
              <w:lastRenderedPageBreak/>
              <w:t>Organizacja</w:t>
            </w:r>
          </w:p>
        </w:tc>
      </w:tr>
      <w:tr w:rsidR="00B87B19" w:rsidRPr="00BF2A5D" w14:paraId="6756D7EE" w14:textId="77777777" w:rsidTr="00B87B19">
        <w:tblPrEx>
          <w:tblCellMar>
            <w:top w:w="28" w:type="dxa"/>
            <w:left w:w="28" w:type="dxa"/>
            <w:bottom w:w="28" w:type="dxa"/>
            <w:right w:w="28" w:type="dxa"/>
          </w:tblCellMar>
        </w:tblPrEx>
        <w:trPr>
          <w:gridAfter w:val="1"/>
          <w:wAfter w:w="50" w:type="dxa"/>
          <w:cantSplit/>
          <w:trHeight w:val="508"/>
        </w:trPr>
        <w:tc>
          <w:tcPr>
            <w:tcW w:w="1611" w:type="dxa"/>
            <w:gridSpan w:val="2"/>
            <w:vMerge w:val="restart"/>
            <w:shd w:val="clear" w:color="auto" w:fill="DBE5F1"/>
            <w:vAlign w:val="center"/>
          </w:tcPr>
          <w:p w14:paraId="6BE42C00"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Forma zajęć</w:t>
            </w:r>
          </w:p>
        </w:tc>
        <w:tc>
          <w:tcPr>
            <w:tcW w:w="1225" w:type="dxa"/>
            <w:gridSpan w:val="2"/>
            <w:vMerge w:val="restart"/>
            <w:vAlign w:val="center"/>
          </w:tcPr>
          <w:p w14:paraId="2B78E44D"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Wykład</w:t>
            </w:r>
          </w:p>
          <w:p w14:paraId="57DB31D1"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(W)</w:t>
            </w:r>
          </w:p>
        </w:tc>
        <w:tc>
          <w:tcPr>
            <w:tcW w:w="6809" w:type="dxa"/>
            <w:gridSpan w:val="13"/>
            <w:vAlign w:val="center"/>
          </w:tcPr>
          <w:p w14:paraId="0F130295" w14:textId="77777777" w:rsidR="00B87B19" w:rsidRPr="00BF2A5D" w:rsidRDefault="00B87B19" w:rsidP="00443AC5">
            <w:pPr>
              <w:widowControl w:val="0"/>
              <w:suppressLineNumbers/>
              <w:autoSpaceDE w:val="0"/>
              <w:spacing w:after="0" w:line="240" w:lineRule="auto"/>
              <w:jc w:val="center"/>
              <w:rPr>
                <w:rFonts w:ascii="Arial" w:hAnsi="Arial" w:cs="Arial"/>
              </w:rPr>
            </w:pPr>
            <w:r w:rsidRPr="00BF2A5D">
              <w:rPr>
                <w:rFonts w:ascii="Arial" w:eastAsia="Times New Roman" w:hAnsi="Arial" w:cs="Arial"/>
              </w:rPr>
              <w:t>Ćwiczenia w grupach</w:t>
            </w:r>
          </w:p>
        </w:tc>
      </w:tr>
      <w:tr w:rsidR="00B87B19" w:rsidRPr="00BF2A5D" w14:paraId="55754741" w14:textId="77777777" w:rsidTr="00B87B19">
        <w:tblPrEx>
          <w:tblCellMar>
            <w:left w:w="0" w:type="dxa"/>
            <w:right w:w="0" w:type="dxa"/>
          </w:tblCellMar>
        </w:tblPrEx>
        <w:trPr>
          <w:gridAfter w:val="1"/>
          <w:wAfter w:w="50" w:type="dxa"/>
          <w:cantSplit/>
          <w:trHeight w:val="220"/>
        </w:trPr>
        <w:tc>
          <w:tcPr>
            <w:tcW w:w="1611" w:type="dxa"/>
            <w:gridSpan w:val="2"/>
            <w:vMerge/>
            <w:shd w:val="clear" w:color="auto" w:fill="DBE5F1"/>
            <w:vAlign w:val="center"/>
          </w:tcPr>
          <w:p w14:paraId="09A6C272"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1225" w:type="dxa"/>
            <w:gridSpan w:val="2"/>
            <w:vMerge/>
            <w:vAlign w:val="center"/>
          </w:tcPr>
          <w:p w14:paraId="5D7E41FD"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4FB6780D"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A</w:t>
            </w:r>
          </w:p>
        </w:tc>
        <w:tc>
          <w:tcPr>
            <w:tcW w:w="272" w:type="dxa"/>
            <w:vAlign w:val="center"/>
          </w:tcPr>
          <w:p w14:paraId="26286F34"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62" w:type="dxa"/>
            <w:vAlign w:val="center"/>
          </w:tcPr>
          <w:p w14:paraId="783EE79E"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K</w:t>
            </w:r>
          </w:p>
        </w:tc>
        <w:tc>
          <w:tcPr>
            <w:tcW w:w="315" w:type="dxa"/>
            <w:vAlign w:val="center"/>
          </w:tcPr>
          <w:p w14:paraId="20488E6A"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19" w:type="dxa"/>
            <w:vAlign w:val="center"/>
          </w:tcPr>
          <w:p w14:paraId="1A8C2F48"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L</w:t>
            </w:r>
          </w:p>
        </w:tc>
        <w:tc>
          <w:tcPr>
            <w:tcW w:w="284" w:type="dxa"/>
            <w:vAlign w:val="center"/>
          </w:tcPr>
          <w:p w14:paraId="0EFEAE88"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5B7A54EC"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S</w:t>
            </w:r>
          </w:p>
        </w:tc>
        <w:tc>
          <w:tcPr>
            <w:tcW w:w="284" w:type="dxa"/>
            <w:vAlign w:val="center"/>
          </w:tcPr>
          <w:p w14:paraId="7F18C071"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50" w:type="dxa"/>
            <w:gridSpan w:val="2"/>
            <w:vAlign w:val="center"/>
          </w:tcPr>
          <w:p w14:paraId="739B9FAA"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P</w:t>
            </w:r>
          </w:p>
        </w:tc>
        <w:tc>
          <w:tcPr>
            <w:tcW w:w="284" w:type="dxa"/>
            <w:vAlign w:val="center"/>
          </w:tcPr>
          <w:p w14:paraId="34493D43"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78BFFA98"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E</w:t>
            </w:r>
          </w:p>
        </w:tc>
        <w:tc>
          <w:tcPr>
            <w:tcW w:w="289" w:type="dxa"/>
            <w:vAlign w:val="center"/>
          </w:tcPr>
          <w:p w14:paraId="77FD8F74"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r>
      <w:tr w:rsidR="00B87B19" w:rsidRPr="00BF2A5D" w14:paraId="63363FF8" w14:textId="77777777" w:rsidTr="00B87B19">
        <w:tblPrEx>
          <w:tblCellMar>
            <w:left w:w="0" w:type="dxa"/>
            <w:right w:w="0" w:type="dxa"/>
          </w:tblCellMar>
        </w:tblPrEx>
        <w:trPr>
          <w:gridAfter w:val="1"/>
          <w:wAfter w:w="50" w:type="dxa"/>
          <w:trHeight w:val="115"/>
        </w:trPr>
        <w:tc>
          <w:tcPr>
            <w:tcW w:w="1611" w:type="dxa"/>
            <w:gridSpan w:val="2"/>
            <w:shd w:val="clear" w:color="auto" w:fill="DBE5F1"/>
            <w:vAlign w:val="center"/>
          </w:tcPr>
          <w:p w14:paraId="0F3B7B08" w14:textId="777777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Liczba godzin</w:t>
            </w:r>
          </w:p>
        </w:tc>
        <w:tc>
          <w:tcPr>
            <w:tcW w:w="1225" w:type="dxa"/>
            <w:gridSpan w:val="2"/>
            <w:vAlign w:val="center"/>
          </w:tcPr>
          <w:p w14:paraId="77EBA364" w14:textId="03EE8277" w:rsidR="00B87B19" w:rsidRPr="00BF2A5D" w:rsidRDefault="00B87B19" w:rsidP="00443AC5">
            <w:pPr>
              <w:widowControl w:val="0"/>
              <w:suppressLineNumbers/>
              <w:autoSpaceDE w:val="0"/>
              <w:spacing w:after="0" w:line="240" w:lineRule="auto"/>
              <w:jc w:val="center"/>
              <w:rPr>
                <w:rFonts w:ascii="Arial" w:eastAsia="Times New Roman" w:hAnsi="Arial" w:cs="Arial"/>
              </w:rPr>
            </w:pPr>
            <w:r w:rsidRPr="00BF2A5D">
              <w:rPr>
                <w:rFonts w:ascii="Arial" w:eastAsia="Times New Roman" w:hAnsi="Arial" w:cs="Arial"/>
              </w:rPr>
              <w:t xml:space="preserve">                                                                </w:t>
            </w:r>
          </w:p>
        </w:tc>
        <w:tc>
          <w:tcPr>
            <w:tcW w:w="1122" w:type="dxa"/>
            <w:gridSpan w:val="2"/>
            <w:vAlign w:val="center"/>
          </w:tcPr>
          <w:p w14:paraId="25E82A17" w14:textId="33E61555" w:rsidR="00B87B19" w:rsidRPr="00BF2A5D" w:rsidRDefault="00B87B19" w:rsidP="004C1029">
            <w:pPr>
              <w:widowControl w:val="0"/>
              <w:suppressLineNumbers/>
              <w:autoSpaceDE w:val="0"/>
              <w:snapToGrid w:val="0"/>
              <w:spacing w:after="0" w:line="240" w:lineRule="auto"/>
              <w:jc w:val="center"/>
              <w:rPr>
                <w:rFonts w:ascii="Arial" w:eastAsia="Times New Roman" w:hAnsi="Arial" w:cs="Arial"/>
              </w:rPr>
            </w:pPr>
            <w:r>
              <w:rPr>
                <w:rFonts w:ascii="Arial" w:eastAsia="Times New Roman" w:hAnsi="Arial" w:cs="Arial"/>
              </w:rPr>
              <w:t>1</w:t>
            </w:r>
            <w:r w:rsidR="00514C9F">
              <w:rPr>
                <w:rFonts w:ascii="Arial" w:eastAsia="Times New Roman" w:hAnsi="Arial" w:cs="Arial"/>
              </w:rPr>
              <w:t>0</w:t>
            </w:r>
          </w:p>
        </w:tc>
        <w:tc>
          <w:tcPr>
            <w:tcW w:w="1177" w:type="dxa"/>
            <w:gridSpan w:val="2"/>
            <w:vAlign w:val="center"/>
          </w:tcPr>
          <w:p w14:paraId="56A38A72" w14:textId="77777777" w:rsidR="00B87B19" w:rsidRPr="00BF2A5D" w:rsidRDefault="00B87B19" w:rsidP="00443AC5">
            <w:pPr>
              <w:widowControl w:val="0"/>
              <w:suppressLineNumbers/>
              <w:autoSpaceDE w:val="0"/>
              <w:snapToGrid w:val="0"/>
              <w:spacing w:after="0" w:line="240" w:lineRule="auto"/>
              <w:rPr>
                <w:rFonts w:ascii="Arial" w:eastAsia="Times New Roman" w:hAnsi="Arial" w:cs="Arial"/>
              </w:rPr>
            </w:pPr>
          </w:p>
        </w:tc>
        <w:tc>
          <w:tcPr>
            <w:tcW w:w="1103" w:type="dxa"/>
            <w:gridSpan w:val="2"/>
            <w:vAlign w:val="center"/>
          </w:tcPr>
          <w:p w14:paraId="5B032C4D"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23C76D9A"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1134" w:type="dxa"/>
            <w:gridSpan w:val="3"/>
            <w:vAlign w:val="center"/>
          </w:tcPr>
          <w:p w14:paraId="34C46870"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c>
          <w:tcPr>
            <w:tcW w:w="1139" w:type="dxa"/>
            <w:gridSpan w:val="2"/>
            <w:vAlign w:val="center"/>
          </w:tcPr>
          <w:p w14:paraId="6DE77311" w14:textId="77777777" w:rsidR="00B87B19" w:rsidRPr="00BF2A5D" w:rsidRDefault="00B87B19" w:rsidP="00443AC5">
            <w:pPr>
              <w:widowControl w:val="0"/>
              <w:suppressLineNumbers/>
              <w:autoSpaceDE w:val="0"/>
              <w:snapToGrid w:val="0"/>
              <w:spacing w:after="0" w:line="240" w:lineRule="auto"/>
              <w:jc w:val="center"/>
              <w:rPr>
                <w:rFonts w:ascii="Arial" w:eastAsia="Times New Roman" w:hAnsi="Arial" w:cs="Arial"/>
              </w:rPr>
            </w:pPr>
          </w:p>
        </w:tc>
      </w:tr>
    </w:tbl>
    <w:p w14:paraId="63B129EA" w14:textId="77777777" w:rsidR="0023036E" w:rsidRPr="00C46E3A" w:rsidRDefault="0023036E">
      <w:pPr>
        <w:widowControl w:val="0"/>
        <w:autoSpaceDE w:val="0"/>
        <w:spacing w:after="0" w:line="240" w:lineRule="auto"/>
        <w:rPr>
          <w:rFonts w:ascii="Arial" w:eastAsia="Times New Roman" w:hAnsi="Arial" w:cs="Arial"/>
        </w:rPr>
      </w:pPr>
    </w:p>
    <w:p w14:paraId="2EEE513E" w14:textId="77777777" w:rsidR="0023036E" w:rsidRPr="00C46E3A" w:rsidRDefault="0023036E">
      <w:pPr>
        <w:widowControl w:val="0"/>
        <w:suppressLineNumbers/>
        <w:spacing w:after="0" w:line="240" w:lineRule="auto"/>
        <w:rPr>
          <w:rFonts w:ascii="Arial" w:eastAsia="Times New Roman" w:hAnsi="Arial" w:cs="Arial"/>
        </w:rPr>
      </w:pPr>
    </w:p>
    <w:p w14:paraId="07AF853A"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b/>
        </w:rPr>
        <w:t>Opis metod prowadzenia zajęć</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C46E3A" w14:paraId="79D3559A" w14:textId="77777777">
        <w:trPr>
          <w:trHeight w:val="297"/>
        </w:trPr>
        <w:tc>
          <w:tcPr>
            <w:tcW w:w="9632" w:type="dxa"/>
            <w:tcBorders>
              <w:top w:val="single" w:sz="4" w:space="0" w:color="C0C0C0"/>
              <w:left w:val="single" w:sz="4" w:space="0" w:color="C0C0C0"/>
              <w:bottom w:val="single" w:sz="4" w:space="0" w:color="C0C0C0"/>
              <w:right w:val="single" w:sz="4" w:space="0" w:color="C0C0C0"/>
            </w:tcBorders>
          </w:tcPr>
          <w:p w14:paraId="7396C368" w14:textId="026BA26D" w:rsidR="0023036E" w:rsidRPr="00C46E3A" w:rsidRDefault="00000000" w:rsidP="00641D24">
            <w:pPr>
              <w:widowControl w:val="0"/>
              <w:suppressLineNumbers/>
              <w:spacing w:after="0" w:line="240" w:lineRule="auto"/>
              <w:jc w:val="both"/>
              <w:rPr>
                <w:rFonts w:ascii="Arial" w:hAnsi="Arial" w:cs="Arial"/>
              </w:rPr>
            </w:pPr>
            <w:r w:rsidRPr="00C46E3A">
              <w:rPr>
                <w:rFonts w:ascii="Arial" w:eastAsia="Times New Roman" w:hAnsi="Arial" w:cs="Arial"/>
              </w:rPr>
              <w:t xml:space="preserve">Wykład konwersatoryjny wspierany prezentacją multimedialną. Ważną częścią zajęć jest praca w grupach, która jest praktycznym rozwinięciem części teoretycznej (w obrębie grup studenci przygotowują m. in. samodzielną analizę stylizacji oraz tworzą koncept marki modowej bazującej na wylosowanych przez grupę wytycznych). Na zakończenie każdych zajęć analizujemy jedną ciekawostkę ze świata mody, co prowadzi do dyskusji o tendencjach we współczesnej modzie. </w:t>
            </w:r>
          </w:p>
        </w:tc>
      </w:tr>
    </w:tbl>
    <w:p w14:paraId="3B87F9A5" w14:textId="77777777" w:rsidR="0023036E" w:rsidRPr="00C46E3A" w:rsidRDefault="0023036E">
      <w:pPr>
        <w:widowControl w:val="0"/>
        <w:suppressLineNumbers/>
        <w:spacing w:after="0" w:line="240" w:lineRule="auto"/>
        <w:rPr>
          <w:rFonts w:ascii="Arial" w:eastAsia="Times New Roman" w:hAnsi="Arial" w:cs="Arial"/>
        </w:rPr>
      </w:pPr>
    </w:p>
    <w:p w14:paraId="6A80FCCA" w14:textId="77777777" w:rsidR="0023036E" w:rsidRPr="00C46E3A" w:rsidRDefault="00000000">
      <w:pPr>
        <w:widowControl w:val="0"/>
        <w:suppressLineNumbers/>
        <w:spacing w:after="0" w:line="240" w:lineRule="auto"/>
        <w:rPr>
          <w:rFonts w:ascii="Arial" w:eastAsia="Times New Roman" w:hAnsi="Arial" w:cs="Arial"/>
        </w:rPr>
      </w:pPr>
      <w:r w:rsidRPr="00C46E3A">
        <w:rPr>
          <w:rFonts w:ascii="Arial" w:eastAsia="Times New Roman" w:hAnsi="Arial" w:cs="Arial"/>
          <w:b/>
        </w:rPr>
        <w:t>Formy sprawdzania efektów uczenia się</w:t>
      </w:r>
    </w:p>
    <w:tbl>
      <w:tblPr>
        <w:tblW w:w="0" w:type="auto"/>
        <w:tblInd w:w="-5" w:type="dxa"/>
        <w:tblLayout w:type="fixed"/>
        <w:tblLook w:val="0000" w:firstRow="0" w:lastRow="0" w:firstColumn="0" w:lastColumn="0" w:noHBand="0" w:noVBand="0"/>
      </w:tblPr>
      <w:tblGrid>
        <w:gridCol w:w="961"/>
        <w:gridCol w:w="666"/>
        <w:gridCol w:w="665"/>
        <w:gridCol w:w="666"/>
        <w:gridCol w:w="666"/>
        <w:gridCol w:w="666"/>
        <w:gridCol w:w="666"/>
        <w:gridCol w:w="666"/>
        <w:gridCol w:w="665"/>
        <w:gridCol w:w="564"/>
        <w:gridCol w:w="768"/>
        <w:gridCol w:w="666"/>
        <w:gridCol w:w="666"/>
        <w:gridCol w:w="680"/>
      </w:tblGrid>
      <w:tr w:rsidR="0023036E" w:rsidRPr="00C46E3A" w14:paraId="2B1B40B2" w14:textId="77777777">
        <w:trPr>
          <w:cantSplit/>
          <w:trHeight w:val="1616"/>
        </w:trPr>
        <w:tc>
          <w:tcPr>
            <w:tcW w:w="961" w:type="dxa"/>
            <w:tcBorders>
              <w:top w:val="single" w:sz="4" w:space="0" w:color="C0C0C0"/>
              <w:left w:val="single" w:sz="4" w:space="0" w:color="C0C0C0"/>
              <w:bottom w:val="single" w:sz="4" w:space="0" w:color="C0C0C0"/>
            </w:tcBorders>
            <w:shd w:val="clear" w:color="auto" w:fill="DBE5F1"/>
            <w:vAlign w:val="center"/>
          </w:tcPr>
          <w:p w14:paraId="716EC704" w14:textId="77777777" w:rsidR="0023036E" w:rsidRPr="00C46E3A" w:rsidRDefault="0023036E">
            <w:pPr>
              <w:widowControl w:val="0"/>
              <w:snapToGrid w:val="0"/>
              <w:spacing w:after="0" w:line="240" w:lineRule="auto"/>
              <w:ind w:left="113" w:right="113"/>
              <w:jc w:val="center"/>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41D5EB66"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E – learning</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46B48723"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Gry dydaktyczne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6B136D0"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Ćwiczenia w szkole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27908F06"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Zajęcia terenowe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6FCB9B44"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Praca laboratoryjna</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7110617B"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Projekt indywidualny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C78AD89"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Projekt grupowy</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5CA6325D"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Udział w dyskusji</w:t>
            </w:r>
          </w:p>
        </w:tc>
        <w:tc>
          <w:tcPr>
            <w:tcW w:w="564" w:type="dxa"/>
            <w:tcBorders>
              <w:top w:val="single" w:sz="4" w:space="0" w:color="C0C0C0"/>
              <w:left w:val="single" w:sz="4" w:space="0" w:color="C0C0C0"/>
              <w:bottom w:val="single" w:sz="4" w:space="0" w:color="C0C0C0"/>
            </w:tcBorders>
            <w:shd w:val="clear" w:color="auto" w:fill="DBE5F1"/>
            <w:textDirection w:val="btLr"/>
            <w:vAlign w:val="center"/>
          </w:tcPr>
          <w:p w14:paraId="6EE71291"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Referat</w:t>
            </w:r>
          </w:p>
        </w:tc>
        <w:tc>
          <w:tcPr>
            <w:tcW w:w="768" w:type="dxa"/>
            <w:tcBorders>
              <w:top w:val="single" w:sz="4" w:space="0" w:color="C0C0C0"/>
              <w:left w:val="single" w:sz="4" w:space="0" w:color="C0C0C0"/>
              <w:bottom w:val="single" w:sz="4" w:space="0" w:color="C0C0C0"/>
            </w:tcBorders>
            <w:shd w:val="clear" w:color="auto" w:fill="DBE5F1"/>
            <w:textDirection w:val="btLr"/>
            <w:vAlign w:val="center"/>
          </w:tcPr>
          <w:p w14:paraId="31C03D63"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Praca pisemna (esej)</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36FFCA6B"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Egzamin ustny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0E054157" w14:textId="77777777" w:rsidR="0023036E" w:rsidRPr="00C46E3A" w:rsidRDefault="00000000">
            <w:pPr>
              <w:widowControl w:val="0"/>
              <w:spacing w:after="0" w:line="240" w:lineRule="auto"/>
              <w:ind w:left="113" w:right="113"/>
              <w:jc w:val="center"/>
              <w:rPr>
                <w:rFonts w:ascii="Arial" w:eastAsia="Times New Roman" w:hAnsi="Arial" w:cs="Arial"/>
              </w:rPr>
            </w:pPr>
            <w:r w:rsidRPr="00C46E3A">
              <w:rPr>
                <w:rFonts w:ascii="Arial" w:eastAsia="Times New Roman" w:hAnsi="Arial" w:cs="Arial"/>
              </w:rPr>
              <w:t>Egzamin pisemny</w:t>
            </w:r>
          </w:p>
        </w:tc>
        <w:tc>
          <w:tcPr>
            <w:tcW w:w="680" w:type="dxa"/>
            <w:tcBorders>
              <w:top w:val="single" w:sz="4" w:space="0" w:color="C0C0C0"/>
              <w:left w:val="single" w:sz="4" w:space="0" w:color="C0C0C0"/>
              <w:bottom w:val="single" w:sz="4" w:space="0" w:color="C0C0C0"/>
              <w:right w:val="single" w:sz="4" w:space="0" w:color="C0C0C0"/>
            </w:tcBorders>
            <w:shd w:val="clear" w:color="auto" w:fill="DBE5F1"/>
            <w:textDirection w:val="btLr"/>
            <w:vAlign w:val="center"/>
          </w:tcPr>
          <w:p w14:paraId="7AA8719B" w14:textId="77777777" w:rsidR="0023036E" w:rsidRPr="00C46E3A" w:rsidRDefault="00000000">
            <w:pPr>
              <w:widowControl w:val="0"/>
              <w:spacing w:after="0" w:line="240" w:lineRule="auto"/>
              <w:ind w:left="113" w:right="113"/>
              <w:jc w:val="center"/>
              <w:rPr>
                <w:rFonts w:ascii="Arial" w:hAnsi="Arial" w:cs="Arial"/>
              </w:rPr>
            </w:pPr>
            <w:r w:rsidRPr="00C46E3A">
              <w:rPr>
                <w:rFonts w:ascii="Arial" w:eastAsia="Times New Roman" w:hAnsi="Arial" w:cs="Arial"/>
              </w:rPr>
              <w:t>Inne</w:t>
            </w:r>
          </w:p>
        </w:tc>
      </w:tr>
      <w:tr w:rsidR="0023036E" w:rsidRPr="00C46E3A" w14:paraId="2E880F11"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F8DAA08" w14:textId="77777777" w:rsidR="0023036E" w:rsidRPr="00C46E3A" w:rsidRDefault="00000000">
            <w:pPr>
              <w:widowControl w:val="0"/>
              <w:spacing w:after="0" w:line="240" w:lineRule="auto"/>
              <w:jc w:val="center"/>
              <w:rPr>
                <w:rFonts w:ascii="Arial" w:eastAsia="Times New Roman" w:hAnsi="Arial" w:cs="Arial"/>
              </w:rPr>
            </w:pPr>
            <w:proofErr w:type="spellStart"/>
            <w:r w:rsidRPr="00C46E3A">
              <w:rPr>
                <w:rFonts w:ascii="Arial" w:eastAsia="Times New Roman" w:hAnsi="Arial" w:cs="Arial"/>
              </w:rPr>
              <w:t>W01</w:t>
            </w:r>
            <w:proofErr w:type="spellEnd"/>
          </w:p>
        </w:tc>
        <w:tc>
          <w:tcPr>
            <w:tcW w:w="666" w:type="dxa"/>
            <w:tcBorders>
              <w:top w:val="single" w:sz="4" w:space="0" w:color="C0C0C0"/>
              <w:left w:val="single" w:sz="4" w:space="0" w:color="C0C0C0"/>
              <w:bottom w:val="single" w:sz="4" w:space="0" w:color="C0C0C0"/>
            </w:tcBorders>
            <w:shd w:val="clear" w:color="auto" w:fill="FFFFFF"/>
          </w:tcPr>
          <w:p w14:paraId="08C0C5AF"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66C76B4"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A12D71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D194CB"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64625FB"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C2C004C"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F1455F4"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6A322C28" w14:textId="77777777" w:rsidR="0023036E" w:rsidRPr="00C46E3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21D4F56A"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01D7B928"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BE6D83F"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202C2E0"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EFB01FC" w14:textId="77777777" w:rsidR="0023036E" w:rsidRPr="00C46E3A" w:rsidRDefault="0023036E">
            <w:pPr>
              <w:widowControl w:val="0"/>
              <w:snapToGrid w:val="0"/>
              <w:spacing w:after="0" w:line="240" w:lineRule="auto"/>
              <w:rPr>
                <w:rFonts w:ascii="Arial" w:eastAsia="Times New Roman" w:hAnsi="Arial" w:cs="Arial"/>
              </w:rPr>
            </w:pPr>
          </w:p>
        </w:tc>
      </w:tr>
      <w:tr w:rsidR="0023036E" w:rsidRPr="00C46E3A" w14:paraId="677BBCAC"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4B6D605"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W02</w:t>
            </w:r>
          </w:p>
        </w:tc>
        <w:tc>
          <w:tcPr>
            <w:tcW w:w="666" w:type="dxa"/>
            <w:tcBorders>
              <w:top w:val="single" w:sz="4" w:space="0" w:color="C0C0C0"/>
              <w:left w:val="single" w:sz="4" w:space="0" w:color="C0C0C0"/>
              <w:bottom w:val="single" w:sz="4" w:space="0" w:color="C0C0C0"/>
            </w:tcBorders>
            <w:shd w:val="clear" w:color="auto" w:fill="FFFFFF"/>
          </w:tcPr>
          <w:p w14:paraId="653D454C"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A985962"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1AA109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44A7034"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BF5974"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5D77376"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57531D0"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C04B806" w14:textId="77777777" w:rsidR="0023036E" w:rsidRPr="00C46E3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5C14B89C"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21FB3162"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3CA247FB"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8B037AF"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B5503B2" w14:textId="77777777" w:rsidR="0023036E" w:rsidRPr="00C46E3A" w:rsidRDefault="0023036E">
            <w:pPr>
              <w:widowControl w:val="0"/>
              <w:snapToGrid w:val="0"/>
              <w:spacing w:after="0" w:line="240" w:lineRule="auto"/>
              <w:rPr>
                <w:rFonts w:ascii="Arial" w:eastAsia="Times New Roman" w:hAnsi="Arial" w:cs="Arial"/>
              </w:rPr>
            </w:pPr>
          </w:p>
        </w:tc>
      </w:tr>
      <w:tr w:rsidR="005C1B41" w:rsidRPr="00C46E3A" w14:paraId="00D09AAF"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76291ED0" w14:textId="36FAB6F9" w:rsidR="005C1B41" w:rsidRPr="00C46E3A" w:rsidRDefault="005C1B41">
            <w:pPr>
              <w:widowControl w:val="0"/>
              <w:spacing w:after="0" w:line="240" w:lineRule="auto"/>
              <w:jc w:val="center"/>
              <w:rPr>
                <w:rFonts w:ascii="Arial" w:eastAsia="Times New Roman" w:hAnsi="Arial" w:cs="Arial"/>
              </w:rPr>
            </w:pPr>
            <w:commentRangeStart w:id="1"/>
            <w:proofErr w:type="spellStart"/>
            <w:r w:rsidRPr="00C46E3A">
              <w:rPr>
                <w:rFonts w:ascii="Arial" w:eastAsia="Times New Roman" w:hAnsi="Arial" w:cs="Arial"/>
              </w:rPr>
              <w:t>W03</w:t>
            </w:r>
            <w:commentRangeEnd w:id="1"/>
            <w:proofErr w:type="spellEnd"/>
            <w:r w:rsidRPr="00C46E3A">
              <w:rPr>
                <w:rStyle w:val="Odwoaniedokomentarza"/>
                <w:rFonts w:ascii="Arial" w:hAnsi="Arial" w:cs="Arial"/>
                <w:sz w:val="22"/>
                <w:szCs w:val="22"/>
              </w:rPr>
              <w:commentReference w:id="1"/>
            </w:r>
          </w:p>
        </w:tc>
        <w:tc>
          <w:tcPr>
            <w:tcW w:w="666" w:type="dxa"/>
            <w:tcBorders>
              <w:top w:val="single" w:sz="4" w:space="0" w:color="C0C0C0"/>
              <w:left w:val="single" w:sz="4" w:space="0" w:color="C0C0C0"/>
              <w:bottom w:val="single" w:sz="4" w:space="0" w:color="C0C0C0"/>
            </w:tcBorders>
            <w:shd w:val="clear" w:color="auto" w:fill="FFFFFF"/>
          </w:tcPr>
          <w:p w14:paraId="2290076D" w14:textId="77777777" w:rsidR="005C1B41" w:rsidRPr="00C46E3A" w:rsidRDefault="005C1B41">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0A79AFCD"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959FEB8"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C8DE257"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A30E312"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083FD9D"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2A51BDE" w14:textId="1CD128FB" w:rsidR="005C1B41" w:rsidRPr="00C46E3A" w:rsidRDefault="004C1029">
            <w:pPr>
              <w:widowControl w:val="0"/>
              <w:spacing w:after="0" w:line="240" w:lineRule="auto"/>
              <w:rPr>
                <w:rFonts w:ascii="Arial" w:eastAsia="Times New Roman" w:hAnsi="Arial" w:cs="Arial"/>
              </w:rPr>
            </w:pPr>
            <w:r>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32AF774" w14:textId="77777777" w:rsidR="005C1B41" w:rsidRPr="00C46E3A" w:rsidRDefault="005C1B41">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52640058" w14:textId="77777777" w:rsidR="005C1B41" w:rsidRPr="00C46E3A" w:rsidRDefault="005C1B41">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616E1CB0"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84F7B48"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C394FD8" w14:textId="77777777" w:rsidR="005C1B41" w:rsidRPr="00C46E3A" w:rsidRDefault="005C1B41">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DB917BE" w14:textId="77777777" w:rsidR="005C1B41" w:rsidRPr="00C46E3A" w:rsidRDefault="005C1B41">
            <w:pPr>
              <w:widowControl w:val="0"/>
              <w:snapToGrid w:val="0"/>
              <w:spacing w:after="0" w:line="240" w:lineRule="auto"/>
              <w:rPr>
                <w:rFonts w:ascii="Arial" w:eastAsia="Times New Roman" w:hAnsi="Arial" w:cs="Arial"/>
              </w:rPr>
            </w:pPr>
          </w:p>
        </w:tc>
      </w:tr>
      <w:tr w:rsidR="0023036E" w:rsidRPr="00C46E3A" w14:paraId="55627819"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1101F9BD" w14:textId="77777777" w:rsidR="0023036E" w:rsidRPr="00C46E3A" w:rsidRDefault="00000000">
            <w:pPr>
              <w:widowControl w:val="0"/>
              <w:spacing w:after="0" w:line="240" w:lineRule="auto"/>
              <w:jc w:val="center"/>
              <w:rPr>
                <w:rFonts w:ascii="Arial" w:eastAsia="Times New Roman" w:hAnsi="Arial" w:cs="Arial"/>
              </w:rPr>
            </w:pPr>
            <w:proofErr w:type="spellStart"/>
            <w:r w:rsidRPr="00C46E3A">
              <w:rPr>
                <w:rFonts w:ascii="Arial" w:eastAsia="Times New Roman" w:hAnsi="Arial" w:cs="Arial"/>
              </w:rPr>
              <w:t>U01</w:t>
            </w:r>
            <w:proofErr w:type="spellEnd"/>
          </w:p>
        </w:tc>
        <w:tc>
          <w:tcPr>
            <w:tcW w:w="666" w:type="dxa"/>
            <w:tcBorders>
              <w:top w:val="single" w:sz="4" w:space="0" w:color="C0C0C0"/>
              <w:left w:val="single" w:sz="4" w:space="0" w:color="C0C0C0"/>
              <w:bottom w:val="single" w:sz="4" w:space="0" w:color="C0C0C0"/>
            </w:tcBorders>
            <w:shd w:val="clear" w:color="auto" w:fill="FFFFFF"/>
          </w:tcPr>
          <w:p w14:paraId="13D686AE"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7F96B79" w14:textId="77777777" w:rsidR="0023036E" w:rsidRPr="00C46E3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9CC585"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523A82"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89B7A19"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FA7E7FF"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77C1673"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E761A6E"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3E0FA4E"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8EF3E0E"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D2C7002"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CD1DD29"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A1E3EF7" w14:textId="77777777" w:rsidR="0023036E" w:rsidRPr="00C46E3A" w:rsidRDefault="0023036E">
            <w:pPr>
              <w:widowControl w:val="0"/>
              <w:snapToGrid w:val="0"/>
              <w:spacing w:after="0" w:line="240" w:lineRule="auto"/>
              <w:rPr>
                <w:rFonts w:ascii="Arial" w:eastAsia="Times New Roman" w:hAnsi="Arial" w:cs="Arial"/>
              </w:rPr>
            </w:pPr>
          </w:p>
        </w:tc>
      </w:tr>
      <w:tr w:rsidR="0023036E" w:rsidRPr="00C46E3A" w14:paraId="2DDB025B"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3DA64647"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U02</w:t>
            </w:r>
          </w:p>
        </w:tc>
        <w:tc>
          <w:tcPr>
            <w:tcW w:w="666" w:type="dxa"/>
            <w:tcBorders>
              <w:top w:val="single" w:sz="4" w:space="0" w:color="C0C0C0"/>
              <w:left w:val="single" w:sz="4" w:space="0" w:color="C0C0C0"/>
              <w:bottom w:val="single" w:sz="4" w:space="0" w:color="C0C0C0"/>
            </w:tcBorders>
            <w:shd w:val="clear" w:color="auto" w:fill="FFFFFF"/>
          </w:tcPr>
          <w:p w14:paraId="2EE2DA8D"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FE71502" w14:textId="77777777" w:rsidR="0023036E" w:rsidRPr="00C46E3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1DD9FF"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40F788"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2650BD3"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837B50"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41E87DB"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224E7D3B" w14:textId="77777777" w:rsidR="0023036E" w:rsidRPr="00C46E3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3826FB67"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A877662"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9D570E2"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C585B6E"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04B84FD3" w14:textId="77777777" w:rsidR="0023036E" w:rsidRPr="00C46E3A" w:rsidRDefault="0023036E">
            <w:pPr>
              <w:widowControl w:val="0"/>
              <w:snapToGrid w:val="0"/>
              <w:spacing w:after="0" w:line="240" w:lineRule="auto"/>
              <w:rPr>
                <w:rFonts w:ascii="Arial" w:eastAsia="Times New Roman" w:hAnsi="Arial" w:cs="Arial"/>
              </w:rPr>
            </w:pPr>
          </w:p>
        </w:tc>
      </w:tr>
      <w:tr w:rsidR="0023036E" w:rsidRPr="00C46E3A" w14:paraId="7C1470D4"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5F63972"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U03</w:t>
            </w:r>
          </w:p>
        </w:tc>
        <w:tc>
          <w:tcPr>
            <w:tcW w:w="666" w:type="dxa"/>
            <w:tcBorders>
              <w:top w:val="single" w:sz="4" w:space="0" w:color="C0C0C0"/>
              <w:left w:val="single" w:sz="4" w:space="0" w:color="C0C0C0"/>
              <w:bottom w:val="single" w:sz="4" w:space="0" w:color="C0C0C0"/>
            </w:tcBorders>
            <w:shd w:val="clear" w:color="auto" w:fill="FFFFFF"/>
          </w:tcPr>
          <w:p w14:paraId="1206A2D5"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3A185BF" w14:textId="77777777" w:rsidR="0023036E" w:rsidRPr="00C46E3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694A4FD"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F8A4505"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68692C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3B8C9F6"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3289FA8"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5881E033" w14:textId="77777777" w:rsidR="0023036E" w:rsidRPr="00C46E3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0982DB26"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C1DF361"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240EC162"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51D8ADD"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9653E51" w14:textId="77777777" w:rsidR="0023036E" w:rsidRPr="00C46E3A" w:rsidRDefault="0023036E">
            <w:pPr>
              <w:widowControl w:val="0"/>
              <w:snapToGrid w:val="0"/>
              <w:spacing w:after="0" w:line="240" w:lineRule="auto"/>
              <w:rPr>
                <w:rFonts w:ascii="Arial" w:eastAsia="Times New Roman" w:hAnsi="Arial" w:cs="Arial"/>
              </w:rPr>
            </w:pPr>
          </w:p>
        </w:tc>
      </w:tr>
      <w:tr w:rsidR="0023036E" w:rsidRPr="00C46E3A" w14:paraId="0DA75580"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7397931"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K01</w:t>
            </w:r>
          </w:p>
        </w:tc>
        <w:tc>
          <w:tcPr>
            <w:tcW w:w="666" w:type="dxa"/>
            <w:tcBorders>
              <w:top w:val="single" w:sz="4" w:space="0" w:color="C0C0C0"/>
              <w:left w:val="single" w:sz="4" w:space="0" w:color="C0C0C0"/>
              <w:bottom w:val="single" w:sz="4" w:space="0" w:color="C0C0C0"/>
            </w:tcBorders>
            <w:shd w:val="clear" w:color="auto" w:fill="FFFFFF"/>
          </w:tcPr>
          <w:p w14:paraId="32EB102A"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ED7DA0B"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D4E07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6B3200D"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0E153C3"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F572CCB"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5E3021"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3E69274C"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6315691F"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76EB449" w14:textId="77777777" w:rsidR="0023036E" w:rsidRPr="00C46E3A" w:rsidRDefault="00000000">
            <w:pPr>
              <w:widowControl w:val="0"/>
              <w:snapToGrid w:val="0"/>
              <w:spacing w:after="0" w:line="240" w:lineRule="auto"/>
              <w:rPr>
                <w:rFonts w:ascii="Arial" w:eastAsia="Times New Roman" w:hAnsi="Arial" w:cs="Arial"/>
              </w:rPr>
            </w:pPr>
            <w:r w:rsidRPr="00C46E3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7D072F2E"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7A9EFAD"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D5C6BFA" w14:textId="77777777" w:rsidR="0023036E" w:rsidRPr="00C46E3A" w:rsidRDefault="0023036E">
            <w:pPr>
              <w:widowControl w:val="0"/>
              <w:snapToGrid w:val="0"/>
              <w:spacing w:after="0" w:line="240" w:lineRule="auto"/>
              <w:rPr>
                <w:rFonts w:ascii="Arial" w:eastAsia="Times New Roman" w:hAnsi="Arial" w:cs="Arial"/>
              </w:rPr>
            </w:pPr>
          </w:p>
        </w:tc>
      </w:tr>
      <w:tr w:rsidR="0023036E" w:rsidRPr="00C46E3A" w14:paraId="1115DF95"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787D6C1"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K02</w:t>
            </w:r>
          </w:p>
        </w:tc>
        <w:tc>
          <w:tcPr>
            <w:tcW w:w="666" w:type="dxa"/>
            <w:tcBorders>
              <w:top w:val="single" w:sz="4" w:space="0" w:color="C0C0C0"/>
              <w:left w:val="single" w:sz="4" w:space="0" w:color="C0C0C0"/>
              <w:bottom w:val="single" w:sz="4" w:space="0" w:color="C0C0C0"/>
            </w:tcBorders>
            <w:shd w:val="clear" w:color="auto" w:fill="FFFFFF"/>
          </w:tcPr>
          <w:p w14:paraId="6146A059"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D82684C"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E81004"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BB2C36"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29C0DC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7C85B71"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68A59D" w14:textId="77777777" w:rsidR="0023036E" w:rsidRPr="00C46E3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5A64E47" w14:textId="77777777" w:rsidR="0023036E" w:rsidRPr="00C46E3A" w:rsidRDefault="00000000">
            <w:pPr>
              <w:widowControl w:val="0"/>
              <w:spacing w:after="0" w:line="240" w:lineRule="auto"/>
              <w:rPr>
                <w:rFonts w:ascii="Arial" w:eastAsia="Times New Roman" w:hAnsi="Arial" w:cs="Arial"/>
              </w:rPr>
            </w:pPr>
            <w:r w:rsidRPr="00C46E3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815D642" w14:textId="77777777" w:rsidR="0023036E" w:rsidRPr="00C46E3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18C95B00" w14:textId="15BC9CC9"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FB4CB3D" w14:textId="77777777" w:rsidR="0023036E" w:rsidRPr="00C46E3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5E5E4DC" w14:textId="77777777" w:rsidR="0023036E" w:rsidRPr="00C46E3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F89B5F1" w14:textId="77777777" w:rsidR="0023036E" w:rsidRPr="00C46E3A" w:rsidRDefault="0023036E">
            <w:pPr>
              <w:widowControl w:val="0"/>
              <w:snapToGrid w:val="0"/>
              <w:spacing w:after="0" w:line="240" w:lineRule="auto"/>
              <w:rPr>
                <w:rFonts w:ascii="Arial" w:eastAsia="Times New Roman" w:hAnsi="Arial" w:cs="Arial"/>
              </w:rPr>
            </w:pPr>
          </w:p>
        </w:tc>
      </w:tr>
      <w:tr w:rsidR="005C1B41" w:rsidRPr="00C46E3A" w14:paraId="738E547F"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0DB04D1D" w14:textId="59A00512" w:rsidR="005C1B41" w:rsidRPr="00C46E3A" w:rsidRDefault="005C1B41">
            <w:pPr>
              <w:widowControl w:val="0"/>
              <w:spacing w:after="0" w:line="240" w:lineRule="auto"/>
              <w:jc w:val="center"/>
              <w:rPr>
                <w:rFonts w:ascii="Arial" w:eastAsia="Times New Roman" w:hAnsi="Arial" w:cs="Arial"/>
              </w:rPr>
            </w:pPr>
            <w:proofErr w:type="spellStart"/>
            <w:r w:rsidRPr="00C46E3A">
              <w:rPr>
                <w:rFonts w:ascii="Arial" w:eastAsia="Times New Roman" w:hAnsi="Arial" w:cs="Arial"/>
              </w:rPr>
              <w:t>K03</w:t>
            </w:r>
            <w:proofErr w:type="spellEnd"/>
          </w:p>
        </w:tc>
        <w:tc>
          <w:tcPr>
            <w:tcW w:w="666" w:type="dxa"/>
            <w:tcBorders>
              <w:top w:val="single" w:sz="4" w:space="0" w:color="C0C0C0"/>
              <w:left w:val="single" w:sz="4" w:space="0" w:color="C0C0C0"/>
              <w:bottom w:val="single" w:sz="4" w:space="0" w:color="C0C0C0"/>
            </w:tcBorders>
            <w:shd w:val="clear" w:color="auto" w:fill="FFFFFF"/>
          </w:tcPr>
          <w:p w14:paraId="3F8B077C" w14:textId="77777777" w:rsidR="005C1B41" w:rsidRPr="00C46E3A" w:rsidRDefault="005C1B41">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53AAFCFF"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1B895CE"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157F182"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5D8AA65"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40DB7F1"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D564FF6" w14:textId="77777777" w:rsidR="005C1B41" w:rsidRPr="00C46E3A" w:rsidRDefault="005C1B41">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1346636E" w14:textId="3806907F" w:rsidR="005C1B41" w:rsidRPr="00C46E3A" w:rsidRDefault="004C1029">
            <w:pPr>
              <w:widowControl w:val="0"/>
              <w:spacing w:after="0" w:line="240" w:lineRule="auto"/>
              <w:rPr>
                <w:rFonts w:ascii="Arial" w:eastAsia="Times New Roman" w:hAnsi="Arial" w:cs="Arial"/>
              </w:rPr>
            </w:pPr>
            <w:r>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0E6120A2" w14:textId="77777777" w:rsidR="005C1B41" w:rsidRPr="00C46E3A" w:rsidRDefault="005C1B41">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F2DA262" w14:textId="6F4A3324" w:rsidR="005C1B41" w:rsidRPr="00C46E3A" w:rsidRDefault="004C1029">
            <w:pPr>
              <w:widowControl w:val="0"/>
              <w:snapToGrid w:val="0"/>
              <w:spacing w:after="0" w:line="240" w:lineRule="auto"/>
              <w:rPr>
                <w:rFonts w:ascii="Arial" w:eastAsia="Times New Roman" w:hAnsi="Arial" w:cs="Arial"/>
              </w:rPr>
            </w:pPr>
            <w:r>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54BB5C49" w14:textId="77777777" w:rsidR="005C1B41" w:rsidRPr="00C46E3A" w:rsidRDefault="005C1B41">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2D03409" w14:textId="77777777" w:rsidR="005C1B41" w:rsidRPr="00C46E3A" w:rsidRDefault="005C1B41">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78691D1A" w14:textId="77777777" w:rsidR="005C1B41" w:rsidRPr="00C46E3A" w:rsidRDefault="005C1B41">
            <w:pPr>
              <w:widowControl w:val="0"/>
              <w:snapToGrid w:val="0"/>
              <w:spacing w:after="0" w:line="240" w:lineRule="auto"/>
              <w:rPr>
                <w:rFonts w:ascii="Arial" w:eastAsia="Times New Roman" w:hAnsi="Arial" w:cs="Arial"/>
              </w:rPr>
            </w:pPr>
          </w:p>
        </w:tc>
      </w:tr>
    </w:tbl>
    <w:p w14:paraId="0F2F0284" w14:textId="77777777" w:rsidR="0023036E" w:rsidRPr="00C46E3A" w:rsidRDefault="0023036E">
      <w:pPr>
        <w:widowControl w:val="0"/>
        <w:suppressLineNumbers/>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C46E3A" w14:paraId="07A4B145" w14:textId="77777777">
        <w:tc>
          <w:tcPr>
            <w:tcW w:w="1940" w:type="dxa"/>
            <w:shd w:val="clear" w:color="auto" w:fill="DBE5F1"/>
            <w:vAlign w:val="center"/>
          </w:tcPr>
          <w:p w14:paraId="19803BF3" w14:textId="77777777" w:rsidR="0023036E" w:rsidRPr="00C46E3A" w:rsidRDefault="00000000">
            <w:pPr>
              <w:widowControl w:val="0"/>
              <w:suppressLineNumbers/>
              <w:spacing w:after="0" w:line="240" w:lineRule="auto"/>
              <w:jc w:val="center"/>
              <w:rPr>
                <w:rFonts w:ascii="Arial" w:hAnsi="Arial" w:cs="Arial"/>
              </w:rPr>
            </w:pPr>
            <w:r w:rsidRPr="00C46E3A">
              <w:rPr>
                <w:rFonts w:ascii="Arial" w:eastAsia="Times New Roman" w:hAnsi="Arial" w:cs="Arial"/>
              </w:rPr>
              <w:t>Kryteria oceny</w:t>
            </w:r>
          </w:p>
        </w:tc>
        <w:tc>
          <w:tcPr>
            <w:tcW w:w="7704" w:type="dxa"/>
          </w:tcPr>
          <w:p w14:paraId="6788A361" w14:textId="2EB5C7BB" w:rsidR="0023036E" w:rsidRPr="00C46E3A" w:rsidRDefault="00152D83" w:rsidP="00152D83">
            <w:pPr>
              <w:widowControl w:val="0"/>
              <w:spacing w:after="0" w:line="240" w:lineRule="auto"/>
              <w:jc w:val="both"/>
              <w:rPr>
                <w:rFonts w:ascii="Arial" w:hAnsi="Arial" w:cs="Arial"/>
              </w:rPr>
            </w:pPr>
            <w:r w:rsidRPr="00C46E3A">
              <w:rPr>
                <w:rFonts w:ascii="Arial" w:hAnsi="Arial" w:cs="Arial"/>
              </w:rPr>
              <w:t xml:space="preserve">Na zaliczenie </w:t>
            </w:r>
            <w:r w:rsidR="00B87B19">
              <w:rPr>
                <w:rFonts w:ascii="Arial" w:hAnsi="Arial" w:cs="Arial"/>
              </w:rPr>
              <w:t>z oceną</w:t>
            </w:r>
            <w:r w:rsidR="00B87B19" w:rsidRPr="00C46E3A">
              <w:rPr>
                <w:rFonts w:ascii="Arial" w:hAnsi="Arial" w:cs="Arial"/>
              </w:rPr>
              <w:t xml:space="preserve"> </w:t>
            </w:r>
            <w:r w:rsidRPr="00C46E3A">
              <w:rPr>
                <w:rFonts w:ascii="Arial" w:hAnsi="Arial" w:cs="Arial"/>
              </w:rPr>
              <w:t xml:space="preserve">składa się czynne uczestnictwo w zajęciach (obecność oraz aktywna praca przy projektach grupowych) oraz </w:t>
            </w:r>
            <w:r w:rsidR="0016350B" w:rsidRPr="00C46E3A">
              <w:rPr>
                <w:rFonts w:ascii="Arial" w:hAnsi="Arial" w:cs="Arial"/>
              </w:rPr>
              <w:t xml:space="preserve">samodzielne </w:t>
            </w:r>
            <w:r w:rsidRPr="00C46E3A">
              <w:rPr>
                <w:rFonts w:ascii="Arial" w:hAnsi="Arial" w:cs="Arial"/>
              </w:rPr>
              <w:t>napisanie eseju na jeden z podanych tematów.</w:t>
            </w:r>
          </w:p>
        </w:tc>
      </w:tr>
    </w:tbl>
    <w:p w14:paraId="50057863" w14:textId="77777777" w:rsidR="0023036E" w:rsidRPr="00C46E3A" w:rsidRDefault="0023036E">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C46E3A" w14:paraId="01A53BF1" w14:textId="77777777">
        <w:trPr>
          <w:trHeight w:val="213"/>
        </w:trPr>
        <w:tc>
          <w:tcPr>
            <w:tcW w:w="1940" w:type="dxa"/>
            <w:shd w:val="clear" w:color="auto" w:fill="DBE5F1"/>
            <w:vAlign w:val="center"/>
          </w:tcPr>
          <w:p w14:paraId="7CE860AD" w14:textId="77777777" w:rsidR="0023036E" w:rsidRPr="00C46E3A" w:rsidRDefault="00000000">
            <w:pPr>
              <w:widowControl w:val="0"/>
              <w:spacing w:after="0" w:line="240" w:lineRule="auto"/>
              <w:jc w:val="center"/>
              <w:rPr>
                <w:rFonts w:ascii="Arial" w:eastAsia="Times New Roman" w:hAnsi="Arial" w:cs="Arial"/>
              </w:rPr>
            </w:pPr>
            <w:r w:rsidRPr="00C46E3A">
              <w:rPr>
                <w:rFonts w:ascii="Arial" w:eastAsia="Times New Roman" w:hAnsi="Arial" w:cs="Arial"/>
              </w:rPr>
              <w:t>Uwagi</w:t>
            </w:r>
          </w:p>
        </w:tc>
        <w:tc>
          <w:tcPr>
            <w:tcW w:w="7704" w:type="dxa"/>
          </w:tcPr>
          <w:p w14:paraId="79D1D092" w14:textId="77777777" w:rsidR="0023036E" w:rsidRPr="00C46E3A" w:rsidRDefault="0023036E">
            <w:pPr>
              <w:widowControl w:val="0"/>
              <w:suppressLineNumbers/>
              <w:snapToGrid w:val="0"/>
              <w:spacing w:after="0" w:line="240" w:lineRule="auto"/>
              <w:rPr>
                <w:rFonts w:ascii="Arial" w:eastAsia="Times New Roman" w:hAnsi="Arial" w:cs="Arial"/>
              </w:rPr>
            </w:pPr>
          </w:p>
        </w:tc>
      </w:tr>
    </w:tbl>
    <w:p w14:paraId="5C9755C2" w14:textId="77777777" w:rsidR="0023036E" w:rsidRPr="00C46E3A" w:rsidRDefault="0023036E">
      <w:pPr>
        <w:widowControl w:val="0"/>
        <w:spacing w:after="0" w:line="240" w:lineRule="auto"/>
        <w:rPr>
          <w:rFonts w:ascii="Arial" w:eastAsia="Times New Roman" w:hAnsi="Arial" w:cs="Arial"/>
          <w:b/>
        </w:rPr>
      </w:pPr>
    </w:p>
    <w:p w14:paraId="34C1D20A" w14:textId="77777777" w:rsidR="0023036E" w:rsidRPr="00C46E3A" w:rsidRDefault="00000000">
      <w:pPr>
        <w:widowControl w:val="0"/>
        <w:spacing w:after="0" w:line="240" w:lineRule="auto"/>
        <w:rPr>
          <w:rFonts w:ascii="Arial" w:eastAsia="Times New Roman" w:hAnsi="Arial" w:cs="Arial"/>
          <w:color w:val="000000"/>
        </w:rPr>
      </w:pPr>
      <w:r w:rsidRPr="00C46E3A">
        <w:rPr>
          <w:rFonts w:ascii="Arial" w:eastAsia="Times New Roman" w:hAnsi="Arial" w:cs="Arial"/>
          <w:b/>
        </w:rPr>
        <w:t>Treści merytoryczne (wykaz tematów)</w:t>
      </w:r>
    </w:p>
    <w:tbl>
      <w:tblPr>
        <w:tblW w:w="0" w:type="auto"/>
        <w:tblInd w:w="-63" w:type="dxa"/>
        <w:tblLayout w:type="fixed"/>
        <w:tblCellMar>
          <w:left w:w="70" w:type="dxa"/>
          <w:right w:w="70" w:type="dxa"/>
        </w:tblCellMar>
        <w:tblLook w:val="0000" w:firstRow="0" w:lastRow="0" w:firstColumn="0" w:lastColumn="0" w:noHBand="0" w:noVBand="0"/>
      </w:tblPr>
      <w:tblGrid>
        <w:gridCol w:w="9698"/>
      </w:tblGrid>
      <w:tr w:rsidR="0023036E" w:rsidRPr="00C46E3A" w14:paraId="17528969" w14:textId="77777777">
        <w:trPr>
          <w:trHeight w:val="1445"/>
        </w:trPr>
        <w:tc>
          <w:tcPr>
            <w:tcW w:w="9698" w:type="dxa"/>
            <w:tcBorders>
              <w:top w:val="single" w:sz="4" w:space="0" w:color="C0C0C0"/>
              <w:left w:val="single" w:sz="4" w:space="0" w:color="C0C0C0"/>
              <w:bottom w:val="single" w:sz="4" w:space="0" w:color="C0C0C0"/>
              <w:right w:val="single" w:sz="4" w:space="0" w:color="C0C0C0"/>
            </w:tcBorders>
          </w:tcPr>
          <w:p w14:paraId="0AA3916B" w14:textId="7642DA3B"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bookmarkStart w:id="2" w:name="docs-internal-guid-ff27aa4d-7fff-c644-97"/>
            <w:bookmarkEnd w:id="2"/>
            <w:r w:rsidRPr="00C46E3A">
              <w:rPr>
                <w:rFonts w:ascii="Arial" w:eastAsia="Times New Roman" w:hAnsi="Arial" w:cs="Arial"/>
                <w:color w:val="000000"/>
              </w:rPr>
              <w:t xml:space="preserve">Rynek mody, </w:t>
            </w:r>
            <w:proofErr w:type="spellStart"/>
            <w:r w:rsidRPr="00C46E3A">
              <w:rPr>
                <w:rFonts w:ascii="Arial" w:eastAsia="Times New Roman" w:hAnsi="Arial" w:cs="Arial"/>
                <w:color w:val="000000"/>
              </w:rPr>
              <w:t>marketplace</w:t>
            </w:r>
            <w:proofErr w:type="spellEnd"/>
            <w:r w:rsidRPr="00C46E3A">
              <w:rPr>
                <w:rFonts w:ascii="Arial" w:eastAsia="Times New Roman" w:hAnsi="Arial" w:cs="Arial"/>
                <w:color w:val="000000"/>
              </w:rPr>
              <w:t>, łańcuchy dostaw, e-commerce - wprowadzenie podstawowych pojęć</w:t>
            </w:r>
            <w:r w:rsidR="00641D24" w:rsidRPr="00C46E3A">
              <w:rPr>
                <w:rFonts w:ascii="Arial" w:eastAsia="Times New Roman" w:hAnsi="Arial" w:cs="Arial"/>
                <w:color w:val="000000"/>
              </w:rPr>
              <w:t>.</w:t>
            </w:r>
          </w:p>
          <w:p w14:paraId="400E69CC" w14:textId="7DBAF0D5"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Charakterystyka i wyzwania współczesnego światowego rynku mody</w:t>
            </w:r>
            <w:r w:rsidR="00641D24" w:rsidRPr="00C46E3A">
              <w:rPr>
                <w:rFonts w:ascii="Arial" w:eastAsia="Times New Roman" w:hAnsi="Arial" w:cs="Arial"/>
                <w:color w:val="000000"/>
              </w:rPr>
              <w:t>.</w:t>
            </w:r>
          </w:p>
          <w:p w14:paraId="03FD8C3B" w14:textId="07B625C6"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 xml:space="preserve">Marki luksusowe, marki </w:t>
            </w:r>
            <w:proofErr w:type="spellStart"/>
            <w:r w:rsidRPr="00C46E3A">
              <w:rPr>
                <w:rFonts w:ascii="Arial" w:eastAsia="Times New Roman" w:hAnsi="Arial" w:cs="Arial"/>
                <w:color w:val="000000"/>
              </w:rPr>
              <w:t>premium</w:t>
            </w:r>
            <w:proofErr w:type="spellEnd"/>
            <w:r w:rsidRPr="00C46E3A">
              <w:rPr>
                <w:rFonts w:ascii="Arial" w:eastAsia="Times New Roman" w:hAnsi="Arial" w:cs="Arial"/>
                <w:color w:val="000000"/>
              </w:rPr>
              <w:t xml:space="preserve"> a produkcja masowa</w:t>
            </w:r>
            <w:r w:rsidR="00641D24" w:rsidRPr="00C46E3A">
              <w:rPr>
                <w:rFonts w:ascii="Arial" w:eastAsia="Times New Roman" w:hAnsi="Arial" w:cs="Arial"/>
                <w:color w:val="000000"/>
              </w:rPr>
              <w:t>.</w:t>
            </w:r>
          </w:p>
          <w:p w14:paraId="30F97419" w14:textId="71D3E349"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proofErr w:type="spellStart"/>
            <w:r w:rsidRPr="00C46E3A">
              <w:rPr>
                <w:rFonts w:ascii="Arial" w:eastAsia="Times New Roman" w:hAnsi="Arial" w:cs="Arial"/>
                <w:color w:val="000000"/>
              </w:rPr>
              <w:t>Haute</w:t>
            </w:r>
            <w:proofErr w:type="spellEnd"/>
            <w:r w:rsidRPr="00C46E3A">
              <w:rPr>
                <w:rFonts w:ascii="Arial" w:eastAsia="Times New Roman" w:hAnsi="Arial" w:cs="Arial"/>
                <w:color w:val="000000"/>
              </w:rPr>
              <w:t xml:space="preserve"> </w:t>
            </w:r>
            <w:proofErr w:type="spellStart"/>
            <w:r w:rsidRPr="00C46E3A">
              <w:rPr>
                <w:rFonts w:ascii="Arial" w:eastAsia="Times New Roman" w:hAnsi="Arial" w:cs="Arial"/>
                <w:color w:val="000000"/>
              </w:rPr>
              <w:t>couture</w:t>
            </w:r>
            <w:proofErr w:type="spellEnd"/>
            <w:r w:rsidRPr="00C46E3A">
              <w:rPr>
                <w:rFonts w:ascii="Arial" w:eastAsia="Times New Roman" w:hAnsi="Arial" w:cs="Arial"/>
                <w:color w:val="000000"/>
              </w:rPr>
              <w:t xml:space="preserve"> (wysokie krawiectwo) – specyfika tego segmentu rynku: regulacje, proces powstawania stylizacji</w:t>
            </w:r>
            <w:r w:rsidR="00641D24" w:rsidRPr="00C46E3A">
              <w:rPr>
                <w:rFonts w:ascii="Arial" w:eastAsia="Times New Roman" w:hAnsi="Arial" w:cs="Arial"/>
                <w:color w:val="000000"/>
              </w:rPr>
              <w:t>.</w:t>
            </w:r>
          </w:p>
          <w:p w14:paraId="6CE7B38D" w14:textId="68C356DC"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 xml:space="preserve">Charakterystyka największych domów mody, m.in. Chanel, Dior, </w:t>
            </w:r>
            <w:proofErr w:type="spellStart"/>
            <w:r w:rsidRPr="00C46E3A">
              <w:rPr>
                <w:rFonts w:ascii="Arial" w:eastAsia="Times New Roman" w:hAnsi="Arial" w:cs="Arial"/>
                <w:color w:val="000000"/>
              </w:rPr>
              <w:t>Prada</w:t>
            </w:r>
            <w:proofErr w:type="spellEnd"/>
            <w:r w:rsidRPr="00C46E3A">
              <w:rPr>
                <w:rFonts w:ascii="Arial" w:eastAsia="Times New Roman" w:hAnsi="Arial" w:cs="Arial"/>
                <w:color w:val="000000"/>
              </w:rPr>
              <w:t xml:space="preserve">, Gucci, Louis </w:t>
            </w:r>
            <w:proofErr w:type="spellStart"/>
            <w:r w:rsidRPr="00C46E3A">
              <w:rPr>
                <w:rFonts w:ascii="Arial" w:eastAsia="Times New Roman" w:hAnsi="Arial" w:cs="Arial"/>
                <w:color w:val="000000"/>
              </w:rPr>
              <w:t>Vuitton</w:t>
            </w:r>
            <w:proofErr w:type="spellEnd"/>
            <w:r w:rsidR="00641D24" w:rsidRPr="00C46E3A">
              <w:rPr>
                <w:rFonts w:ascii="Arial" w:eastAsia="Times New Roman" w:hAnsi="Arial" w:cs="Arial"/>
                <w:color w:val="000000"/>
              </w:rPr>
              <w:t>.</w:t>
            </w:r>
          </w:p>
          <w:p w14:paraId="0FE02B93" w14:textId="77777777"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Model marki modowej - jak powstaje dziedzictwo marki. Tożsamość, archetyp, identyfikatory marki.</w:t>
            </w:r>
          </w:p>
          <w:p w14:paraId="25F469EA" w14:textId="28E83321"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proofErr w:type="spellStart"/>
            <w:r w:rsidRPr="00C46E3A">
              <w:rPr>
                <w:rFonts w:ascii="Arial" w:eastAsia="Times New Roman" w:hAnsi="Arial" w:cs="Arial"/>
                <w:color w:val="000000"/>
              </w:rPr>
              <w:t>Vogue</w:t>
            </w:r>
            <w:proofErr w:type="spellEnd"/>
            <w:r w:rsidRPr="00C46E3A">
              <w:rPr>
                <w:rFonts w:ascii="Arial" w:eastAsia="Times New Roman" w:hAnsi="Arial" w:cs="Arial"/>
                <w:color w:val="000000"/>
              </w:rPr>
              <w:t xml:space="preserve"> jako ,,biblia mody” - powstanie, ewolucja magazynu, redaktorki naczelne</w:t>
            </w:r>
            <w:r w:rsidR="00641D24" w:rsidRPr="00C46E3A">
              <w:rPr>
                <w:rFonts w:ascii="Arial" w:eastAsia="Times New Roman" w:hAnsi="Arial" w:cs="Arial"/>
                <w:color w:val="000000"/>
              </w:rPr>
              <w:t>.</w:t>
            </w:r>
          </w:p>
          <w:p w14:paraId="2C9002BC" w14:textId="007B9837"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lastRenderedPageBreak/>
              <w:t xml:space="preserve">Najważniejsze wydarzenia w świecie mody - </w:t>
            </w:r>
            <w:r w:rsidR="003A121D" w:rsidRPr="00C46E3A">
              <w:rPr>
                <w:rFonts w:ascii="Arial" w:eastAsia="Times New Roman" w:hAnsi="Arial" w:cs="Arial"/>
                <w:color w:val="000000"/>
              </w:rPr>
              <w:t>M</w:t>
            </w:r>
            <w:r w:rsidRPr="00C46E3A">
              <w:rPr>
                <w:rFonts w:ascii="Arial" w:eastAsia="Times New Roman" w:hAnsi="Arial" w:cs="Arial"/>
                <w:color w:val="000000"/>
              </w:rPr>
              <w:t xml:space="preserve">et </w:t>
            </w:r>
            <w:r w:rsidR="003A121D" w:rsidRPr="00C46E3A">
              <w:rPr>
                <w:rFonts w:ascii="Arial" w:eastAsia="Times New Roman" w:hAnsi="Arial" w:cs="Arial"/>
                <w:color w:val="000000"/>
              </w:rPr>
              <w:t>G</w:t>
            </w:r>
            <w:r w:rsidRPr="00C46E3A">
              <w:rPr>
                <w:rFonts w:ascii="Arial" w:eastAsia="Times New Roman" w:hAnsi="Arial" w:cs="Arial"/>
                <w:color w:val="000000"/>
              </w:rPr>
              <w:t xml:space="preserve">ala, </w:t>
            </w:r>
            <w:proofErr w:type="spellStart"/>
            <w:r w:rsidR="003A121D" w:rsidRPr="00C46E3A">
              <w:rPr>
                <w:rFonts w:ascii="Arial" w:eastAsia="Times New Roman" w:hAnsi="Arial" w:cs="Arial"/>
                <w:color w:val="000000"/>
              </w:rPr>
              <w:t>F</w:t>
            </w:r>
            <w:r w:rsidRPr="00C46E3A">
              <w:rPr>
                <w:rFonts w:ascii="Arial" w:eastAsia="Times New Roman" w:hAnsi="Arial" w:cs="Arial"/>
                <w:color w:val="000000"/>
              </w:rPr>
              <w:t>ashion</w:t>
            </w:r>
            <w:proofErr w:type="spellEnd"/>
            <w:r w:rsidRPr="00C46E3A">
              <w:rPr>
                <w:rFonts w:ascii="Arial" w:eastAsia="Times New Roman" w:hAnsi="Arial" w:cs="Arial"/>
                <w:color w:val="000000"/>
              </w:rPr>
              <w:t xml:space="preserve"> </w:t>
            </w:r>
            <w:proofErr w:type="spellStart"/>
            <w:r w:rsidR="003A121D" w:rsidRPr="00C46E3A">
              <w:rPr>
                <w:rFonts w:ascii="Arial" w:eastAsia="Times New Roman" w:hAnsi="Arial" w:cs="Arial"/>
                <w:color w:val="000000"/>
              </w:rPr>
              <w:t>W</w:t>
            </w:r>
            <w:r w:rsidRPr="00C46E3A">
              <w:rPr>
                <w:rFonts w:ascii="Arial" w:eastAsia="Times New Roman" w:hAnsi="Arial" w:cs="Arial"/>
                <w:color w:val="000000"/>
              </w:rPr>
              <w:t>eek</w:t>
            </w:r>
            <w:r w:rsidR="003A121D" w:rsidRPr="00C46E3A">
              <w:rPr>
                <w:rFonts w:ascii="Arial" w:eastAsia="Times New Roman" w:hAnsi="Arial" w:cs="Arial"/>
                <w:color w:val="000000"/>
              </w:rPr>
              <w:t>s</w:t>
            </w:r>
            <w:proofErr w:type="spellEnd"/>
            <w:r w:rsidR="00641D24" w:rsidRPr="00C46E3A">
              <w:rPr>
                <w:rFonts w:ascii="Arial" w:eastAsia="Times New Roman" w:hAnsi="Arial" w:cs="Arial"/>
                <w:color w:val="000000"/>
              </w:rPr>
              <w:t>.</w:t>
            </w:r>
            <w:r w:rsidRPr="00C46E3A">
              <w:rPr>
                <w:rFonts w:ascii="Arial" w:eastAsia="Times New Roman" w:hAnsi="Arial" w:cs="Arial"/>
                <w:color w:val="000000"/>
              </w:rPr>
              <w:t> </w:t>
            </w:r>
          </w:p>
          <w:p w14:paraId="2BC5C023" w14:textId="7C2D4908"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Analiza stylizacji modowej - kompozycja, rytm, kolorystyka, ekspresja. Budowanie aparatu pojęciowego</w:t>
            </w:r>
            <w:r w:rsidR="00641D24" w:rsidRPr="00C46E3A">
              <w:rPr>
                <w:rFonts w:ascii="Arial" w:eastAsia="Times New Roman" w:hAnsi="Arial" w:cs="Arial"/>
                <w:color w:val="000000"/>
              </w:rPr>
              <w:t xml:space="preserve"> analizy formalnej stylizacji modowej</w:t>
            </w:r>
            <w:r w:rsidRPr="00C46E3A">
              <w:rPr>
                <w:rFonts w:ascii="Arial" w:eastAsia="Times New Roman" w:hAnsi="Arial" w:cs="Arial"/>
                <w:color w:val="000000"/>
              </w:rPr>
              <w:t xml:space="preserve">. </w:t>
            </w:r>
          </w:p>
          <w:p w14:paraId="5C68D063" w14:textId="7057B57C"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 xml:space="preserve">Moda zrównoważona, recykling i </w:t>
            </w:r>
            <w:proofErr w:type="spellStart"/>
            <w:r w:rsidRPr="00C46E3A">
              <w:rPr>
                <w:rFonts w:ascii="Arial" w:eastAsia="Times New Roman" w:hAnsi="Arial" w:cs="Arial"/>
                <w:color w:val="000000"/>
              </w:rPr>
              <w:t>upcykling</w:t>
            </w:r>
            <w:proofErr w:type="spellEnd"/>
            <w:r w:rsidRPr="00C46E3A">
              <w:rPr>
                <w:rFonts w:ascii="Arial" w:eastAsia="Times New Roman" w:hAnsi="Arial" w:cs="Arial"/>
                <w:color w:val="000000"/>
              </w:rPr>
              <w:t xml:space="preserve"> jako antidotum na fast </w:t>
            </w:r>
            <w:proofErr w:type="spellStart"/>
            <w:r w:rsidRPr="00C46E3A">
              <w:rPr>
                <w:rFonts w:ascii="Arial" w:eastAsia="Times New Roman" w:hAnsi="Arial" w:cs="Arial"/>
                <w:color w:val="000000"/>
              </w:rPr>
              <w:t>fashion</w:t>
            </w:r>
            <w:proofErr w:type="spellEnd"/>
            <w:r w:rsidR="00641D24" w:rsidRPr="00C46E3A">
              <w:rPr>
                <w:rFonts w:ascii="Arial" w:eastAsia="Times New Roman" w:hAnsi="Arial" w:cs="Arial"/>
                <w:color w:val="000000"/>
              </w:rPr>
              <w:t>.</w:t>
            </w:r>
          </w:p>
          <w:p w14:paraId="3C0F3F5B" w14:textId="6FDA405E"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 xml:space="preserve">Digital </w:t>
            </w:r>
            <w:proofErr w:type="spellStart"/>
            <w:r w:rsidRPr="00C46E3A">
              <w:rPr>
                <w:rFonts w:ascii="Arial" w:eastAsia="Times New Roman" w:hAnsi="Arial" w:cs="Arial"/>
                <w:color w:val="000000"/>
              </w:rPr>
              <w:t>fashion</w:t>
            </w:r>
            <w:proofErr w:type="spellEnd"/>
            <w:r w:rsidRPr="00C46E3A">
              <w:rPr>
                <w:rFonts w:ascii="Arial" w:eastAsia="Times New Roman" w:hAnsi="Arial" w:cs="Arial"/>
                <w:color w:val="000000"/>
              </w:rPr>
              <w:t xml:space="preserve"> - kierunki rozwoju</w:t>
            </w:r>
            <w:r w:rsidR="00641D24" w:rsidRPr="00C46E3A">
              <w:rPr>
                <w:rFonts w:ascii="Arial" w:eastAsia="Times New Roman" w:hAnsi="Arial" w:cs="Arial"/>
                <w:color w:val="000000"/>
              </w:rPr>
              <w:t>.</w:t>
            </w:r>
          </w:p>
          <w:p w14:paraId="2FFE5449" w14:textId="22E44CC3" w:rsidR="0023036E" w:rsidRPr="00C46E3A" w:rsidRDefault="00000000" w:rsidP="00641D24">
            <w:pPr>
              <w:pStyle w:val="Tekstpodstawowy"/>
              <w:numPr>
                <w:ilvl w:val="0"/>
                <w:numId w:val="2"/>
              </w:numPr>
              <w:spacing w:after="0" w:line="360" w:lineRule="auto"/>
              <w:rPr>
                <w:rFonts w:ascii="Arial" w:eastAsia="Times New Roman" w:hAnsi="Arial" w:cs="Arial"/>
                <w:color w:val="000000"/>
              </w:rPr>
            </w:pPr>
            <w:r w:rsidRPr="00C46E3A">
              <w:rPr>
                <w:rFonts w:ascii="Arial" w:eastAsia="Times New Roman" w:hAnsi="Arial" w:cs="Arial"/>
                <w:color w:val="000000"/>
              </w:rPr>
              <w:t>Moda zaangażowana społecznie, ubiór protestacyjny, ubiór jako nośnik wartości i światopoglądu</w:t>
            </w:r>
            <w:r w:rsidR="00641D24" w:rsidRPr="00C46E3A">
              <w:rPr>
                <w:rFonts w:ascii="Arial" w:eastAsia="Times New Roman" w:hAnsi="Arial" w:cs="Arial"/>
                <w:color w:val="000000"/>
              </w:rPr>
              <w:t>.</w:t>
            </w:r>
          </w:p>
          <w:p w14:paraId="4AF44046" w14:textId="5AD0B967" w:rsidR="0023036E" w:rsidRPr="00C46E3A" w:rsidRDefault="00000000" w:rsidP="00641D24">
            <w:pPr>
              <w:pStyle w:val="Tekstpodstawowy"/>
              <w:numPr>
                <w:ilvl w:val="0"/>
                <w:numId w:val="2"/>
              </w:numPr>
              <w:spacing w:after="0" w:line="360" w:lineRule="auto"/>
              <w:rPr>
                <w:rFonts w:ascii="Arial" w:hAnsi="Arial" w:cs="Arial"/>
              </w:rPr>
            </w:pPr>
            <w:r w:rsidRPr="00C46E3A">
              <w:rPr>
                <w:rFonts w:ascii="Arial" w:eastAsia="Times New Roman" w:hAnsi="Arial" w:cs="Arial"/>
                <w:color w:val="000000"/>
              </w:rPr>
              <w:t>Najważniejsze przemiany modowe w XX i w pierwszej ćwierci XXI wieku</w:t>
            </w:r>
            <w:r w:rsidR="00641D24" w:rsidRPr="00C46E3A">
              <w:rPr>
                <w:rFonts w:ascii="Arial" w:eastAsia="Times New Roman" w:hAnsi="Arial" w:cs="Arial"/>
                <w:color w:val="000000"/>
              </w:rPr>
              <w:t>.</w:t>
            </w:r>
          </w:p>
        </w:tc>
      </w:tr>
    </w:tbl>
    <w:p w14:paraId="546E3BAA" w14:textId="77777777" w:rsidR="0023036E" w:rsidRPr="00C46E3A" w:rsidRDefault="0023036E">
      <w:pPr>
        <w:widowControl w:val="0"/>
        <w:spacing w:after="0" w:line="240" w:lineRule="auto"/>
        <w:rPr>
          <w:rFonts w:ascii="Arial" w:eastAsia="Times New Roman" w:hAnsi="Arial" w:cs="Arial"/>
          <w:b/>
        </w:rPr>
      </w:pPr>
    </w:p>
    <w:p w14:paraId="23F3BD47" w14:textId="77777777" w:rsidR="0023036E" w:rsidRPr="00C46E3A" w:rsidRDefault="00000000">
      <w:pPr>
        <w:widowControl w:val="0"/>
        <w:spacing w:after="0" w:line="240" w:lineRule="auto"/>
        <w:rPr>
          <w:rFonts w:ascii="Arial" w:hAnsi="Arial" w:cs="Arial"/>
        </w:rPr>
      </w:pPr>
      <w:r w:rsidRPr="00C46E3A">
        <w:rPr>
          <w:rFonts w:ascii="Arial" w:eastAsia="Times New Roman" w:hAnsi="Arial" w:cs="Arial"/>
          <w:b/>
        </w:rPr>
        <w:t>Wykaz literatury podstawowej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C46E3A" w14:paraId="660C7BA1" w14:textId="77777777">
        <w:trPr>
          <w:trHeight w:val="569"/>
        </w:trPr>
        <w:tc>
          <w:tcPr>
            <w:tcW w:w="9632" w:type="dxa"/>
            <w:tcBorders>
              <w:top w:val="single" w:sz="4" w:space="0" w:color="C0C0C0"/>
              <w:left w:val="single" w:sz="4" w:space="0" w:color="C0C0C0"/>
              <w:bottom w:val="single" w:sz="4" w:space="0" w:color="C0C0C0"/>
              <w:right w:val="single" w:sz="4" w:space="0" w:color="C0C0C0"/>
            </w:tcBorders>
          </w:tcPr>
          <w:p w14:paraId="58B1226F" w14:textId="77777777" w:rsidR="0023036E" w:rsidRPr="00C46E3A" w:rsidRDefault="0023036E">
            <w:pPr>
              <w:tabs>
                <w:tab w:val="left" w:pos="0"/>
              </w:tabs>
              <w:spacing w:after="0" w:line="240" w:lineRule="auto"/>
              <w:rPr>
                <w:rFonts w:ascii="Arial" w:hAnsi="Arial" w:cs="Arial"/>
              </w:rPr>
            </w:pPr>
          </w:p>
          <w:p w14:paraId="1E82EDC5" w14:textId="77777777" w:rsidR="0023036E" w:rsidRPr="00C46E3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C46E3A">
              <w:rPr>
                <w:rFonts w:ascii="Arial" w:hAnsi="Arial" w:cs="Arial"/>
                <w:color w:val="000000"/>
              </w:rPr>
              <w:t xml:space="preserve">Dana Thomas, </w:t>
            </w:r>
            <w:proofErr w:type="spellStart"/>
            <w:r w:rsidRPr="00C46E3A">
              <w:rPr>
                <w:rFonts w:ascii="Arial" w:hAnsi="Arial" w:cs="Arial"/>
                <w:color w:val="000000"/>
              </w:rPr>
              <w:t>Fashionopolis</w:t>
            </w:r>
            <w:proofErr w:type="spellEnd"/>
            <w:r w:rsidRPr="00C46E3A">
              <w:rPr>
                <w:rFonts w:ascii="Arial" w:hAnsi="Arial" w:cs="Arial"/>
                <w:color w:val="000000"/>
              </w:rPr>
              <w:t xml:space="preserve">: The </w:t>
            </w:r>
            <w:proofErr w:type="spellStart"/>
            <w:r w:rsidRPr="00C46E3A">
              <w:rPr>
                <w:rFonts w:ascii="Arial" w:hAnsi="Arial" w:cs="Arial"/>
                <w:color w:val="000000"/>
              </w:rPr>
              <w:t>Price</w:t>
            </w:r>
            <w:proofErr w:type="spellEnd"/>
            <w:r w:rsidRPr="00C46E3A">
              <w:rPr>
                <w:rFonts w:ascii="Arial" w:hAnsi="Arial" w:cs="Arial"/>
                <w:color w:val="000000"/>
              </w:rPr>
              <w:t xml:space="preserve"> of Fast </w:t>
            </w:r>
            <w:proofErr w:type="spellStart"/>
            <w:r w:rsidRPr="00C46E3A">
              <w:rPr>
                <w:rFonts w:ascii="Arial" w:hAnsi="Arial" w:cs="Arial"/>
                <w:color w:val="000000"/>
              </w:rPr>
              <w:t>Fashion</w:t>
            </w:r>
            <w:proofErr w:type="spellEnd"/>
            <w:r w:rsidRPr="00C46E3A">
              <w:rPr>
                <w:rFonts w:ascii="Arial" w:hAnsi="Arial" w:cs="Arial"/>
                <w:color w:val="000000"/>
              </w:rPr>
              <w:t xml:space="preserve"> and the </w:t>
            </w:r>
            <w:proofErr w:type="spellStart"/>
            <w:r w:rsidRPr="00C46E3A">
              <w:rPr>
                <w:rFonts w:ascii="Arial" w:hAnsi="Arial" w:cs="Arial"/>
                <w:color w:val="000000"/>
              </w:rPr>
              <w:t>Future</w:t>
            </w:r>
            <w:proofErr w:type="spellEnd"/>
            <w:r w:rsidRPr="00C46E3A">
              <w:rPr>
                <w:rFonts w:ascii="Arial" w:hAnsi="Arial" w:cs="Arial"/>
                <w:color w:val="000000"/>
              </w:rPr>
              <w:t xml:space="preserve"> of </w:t>
            </w:r>
            <w:proofErr w:type="spellStart"/>
            <w:r w:rsidRPr="00C46E3A">
              <w:rPr>
                <w:rFonts w:ascii="Arial" w:hAnsi="Arial" w:cs="Arial"/>
                <w:color w:val="000000"/>
              </w:rPr>
              <w:t>Clothes</w:t>
            </w:r>
            <w:proofErr w:type="spellEnd"/>
            <w:r w:rsidRPr="00C46E3A">
              <w:rPr>
                <w:rFonts w:ascii="Arial" w:hAnsi="Arial" w:cs="Arial"/>
                <w:color w:val="000000"/>
              </w:rPr>
              <w:t>, wyd. Wydawnictwo literackie, 2021</w:t>
            </w:r>
          </w:p>
          <w:p w14:paraId="1FE85232" w14:textId="77777777" w:rsidR="0023036E" w:rsidRPr="00C46E3A" w:rsidRDefault="00000000" w:rsidP="00641D24">
            <w:pPr>
              <w:pStyle w:val="Tekstpodstawowy"/>
              <w:numPr>
                <w:ilvl w:val="0"/>
                <w:numId w:val="3"/>
              </w:numPr>
              <w:tabs>
                <w:tab w:val="left" w:pos="0"/>
              </w:tabs>
              <w:spacing w:after="0" w:line="360" w:lineRule="auto"/>
              <w:jc w:val="both"/>
              <w:rPr>
                <w:rFonts w:ascii="Arial" w:hAnsi="Arial" w:cs="Arial"/>
                <w:color w:val="000000"/>
              </w:rPr>
            </w:pPr>
            <w:proofErr w:type="spellStart"/>
            <w:r w:rsidRPr="00C46E3A">
              <w:rPr>
                <w:rFonts w:ascii="Arial" w:hAnsi="Arial" w:cs="Arial"/>
                <w:color w:val="000000"/>
              </w:rPr>
              <w:t>Teri</w:t>
            </w:r>
            <w:proofErr w:type="spellEnd"/>
            <w:r w:rsidRPr="00C46E3A">
              <w:rPr>
                <w:rFonts w:ascii="Arial" w:hAnsi="Arial" w:cs="Arial"/>
                <w:color w:val="000000"/>
              </w:rPr>
              <w:t xml:space="preserve"> </w:t>
            </w:r>
            <w:proofErr w:type="spellStart"/>
            <w:r w:rsidRPr="00C46E3A">
              <w:rPr>
                <w:rFonts w:ascii="Arial" w:hAnsi="Arial" w:cs="Arial"/>
                <w:color w:val="000000"/>
              </w:rPr>
              <w:t>Agins</w:t>
            </w:r>
            <w:proofErr w:type="spellEnd"/>
            <w:r w:rsidRPr="00C46E3A">
              <w:rPr>
                <w:rFonts w:ascii="Arial" w:hAnsi="Arial" w:cs="Arial"/>
                <w:color w:val="000000"/>
              </w:rPr>
              <w:t xml:space="preserve">, The End of </w:t>
            </w:r>
            <w:proofErr w:type="spellStart"/>
            <w:r w:rsidRPr="00C46E3A">
              <w:rPr>
                <w:rFonts w:ascii="Arial" w:hAnsi="Arial" w:cs="Arial"/>
                <w:color w:val="000000"/>
              </w:rPr>
              <w:t>Fashion</w:t>
            </w:r>
            <w:proofErr w:type="spellEnd"/>
            <w:r w:rsidRPr="00C46E3A">
              <w:rPr>
                <w:rFonts w:ascii="Arial" w:hAnsi="Arial" w:cs="Arial"/>
                <w:color w:val="000000"/>
              </w:rPr>
              <w:t xml:space="preserve">: The Mass Marketing of the </w:t>
            </w:r>
            <w:proofErr w:type="spellStart"/>
            <w:r w:rsidRPr="00C46E3A">
              <w:rPr>
                <w:rFonts w:ascii="Arial" w:hAnsi="Arial" w:cs="Arial"/>
                <w:color w:val="000000"/>
              </w:rPr>
              <w:t>Clothing</w:t>
            </w:r>
            <w:proofErr w:type="spellEnd"/>
            <w:r w:rsidRPr="00C46E3A">
              <w:rPr>
                <w:rFonts w:ascii="Arial" w:hAnsi="Arial" w:cs="Arial"/>
                <w:color w:val="000000"/>
              </w:rPr>
              <w:t xml:space="preserve"> Business, wyd. Harper Collins, New York 2000</w:t>
            </w:r>
          </w:p>
          <w:p w14:paraId="2EA60169" w14:textId="77777777" w:rsidR="0023036E" w:rsidRPr="00C46E3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C46E3A">
              <w:rPr>
                <w:rFonts w:ascii="Arial" w:hAnsi="Arial" w:cs="Arial"/>
                <w:color w:val="000000"/>
              </w:rPr>
              <w:t>Małgorzata Garda, Moda po modzie, wyd. Wydawnictwo Naukowe UAM, 2020</w:t>
            </w:r>
          </w:p>
          <w:p w14:paraId="3190EA4B" w14:textId="77777777" w:rsidR="0023036E" w:rsidRPr="00C46E3A" w:rsidRDefault="00000000" w:rsidP="00641D24">
            <w:pPr>
              <w:pStyle w:val="Tekstpodstawowy"/>
              <w:numPr>
                <w:ilvl w:val="0"/>
                <w:numId w:val="3"/>
              </w:numPr>
              <w:tabs>
                <w:tab w:val="left" w:pos="0"/>
              </w:tabs>
              <w:spacing w:after="0" w:line="360" w:lineRule="auto"/>
              <w:jc w:val="both"/>
              <w:rPr>
                <w:rFonts w:ascii="Arial" w:hAnsi="Arial" w:cs="Arial"/>
                <w:color w:val="000000"/>
              </w:rPr>
            </w:pPr>
            <w:proofErr w:type="spellStart"/>
            <w:r w:rsidRPr="00C46E3A">
              <w:rPr>
                <w:rFonts w:ascii="Arial" w:hAnsi="Arial" w:cs="Arial"/>
                <w:color w:val="000000"/>
              </w:rPr>
              <w:t>Francois</w:t>
            </w:r>
            <w:proofErr w:type="spellEnd"/>
            <w:r w:rsidRPr="00C46E3A">
              <w:rPr>
                <w:rFonts w:ascii="Arial" w:hAnsi="Arial" w:cs="Arial"/>
                <w:color w:val="000000"/>
              </w:rPr>
              <w:t xml:space="preserve"> </w:t>
            </w:r>
            <w:proofErr w:type="spellStart"/>
            <w:r w:rsidRPr="00C46E3A">
              <w:rPr>
                <w:rFonts w:ascii="Arial" w:hAnsi="Arial" w:cs="Arial"/>
                <w:color w:val="000000"/>
              </w:rPr>
              <w:t>Boucher</w:t>
            </w:r>
            <w:proofErr w:type="spellEnd"/>
            <w:r w:rsidRPr="00C46E3A">
              <w:rPr>
                <w:rFonts w:ascii="Arial" w:hAnsi="Arial" w:cs="Arial"/>
                <w:color w:val="000000"/>
              </w:rPr>
              <w:t>, Historia mody; dzieje ubiorów od czasów prehistorycznych do końca XX wieku, wyd. Arkady, Warszawa 2009</w:t>
            </w:r>
          </w:p>
          <w:p w14:paraId="1F790E39" w14:textId="77777777" w:rsidR="0023036E" w:rsidRPr="00C46E3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C46E3A">
              <w:rPr>
                <w:rFonts w:ascii="Arial" w:hAnsi="Arial" w:cs="Arial"/>
                <w:color w:val="000000"/>
              </w:rPr>
              <w:t xml:space="preserve">Moda. Historia od XVIII do XX Wieku, oprac. zbiorowe, tłum. Sylwia Majewska, wyd. </w:t>
            </w:r>
            <w:proofErr w:type="spellStart"/>
            <w:r w:rsidRPr="00C46E3A">
              <w:rPr>
                <w:rFonts w:ascii="Arial" w:hAnsi="Arial" w:cs="Arial"/>
                <w:color w:val="000000"/>
              </w:rPr>
              <w:t>Taschen</w:t>
            </w:r>
            <w:proofErr w:type="spellEnd"/>
            <w:r w:rsidRPr="00C46E3A">
              <w:rPr>
                <w:rFonts w:ascii="Arial" w:hAnsi="Arial" w:cs="Arial"/>
                <w:color w:val="000000"/>
              </w:rPr>
              <w:t xml:space="preserve"> GmbH, 2012, Tom I: XVIII i XIX wiek, Tom II: XX wiek</w:t>
            </w:r>
          </w:p>
          <w:p w14:paraId="22F68301" w14:textId="7276CB62" w:rsidR="0023036E" w:rsidRPr="00C46E3A" w:rsidRDefault="00000000" w:rsidP="00641D24">
            <w:pPr>
              <w:numPr>
                <w:ilvl w:val="0"/>
                <w:numId w:val="3"/>
              </w:numPr>
              <w:tabs>
                <w:tab w:val="left" w:pos="0"/>
              </w:tabs>
              <w:spacing w:after="0" w:line="360" w:lineRule="auto"/>
              <w:jc w:val="both"/>
              <w:rPr>
                <w:rFonts w:ascii="Arial" w:hAnsi="Arial" w:cs="Arial"/>
              </w:rPr>
            </w:pPr>
            <w:r w:rsidRPr="00C46E3A">
              <w:rPr>
                <w:rFonts w:ascii="Arial" w:hAnsi="Arial" w:cs="Arial"/>
                <w:color w:val="000000"/>
              </w:rPr>
              <w:t xml:space="preserve">Jacek Kall, Aleksandra </w:t>
            </w:r>
            <w:proofErr w:type="spellStart"/>
            <w:r w:rsidRPr="00C46E3A">
              <w:rPr>
                <w:rFonts w:ascii="Arial" w:hAnsi="Arial" w:cs="Arial"/>
                <w:color w:val="000000"/>
              </w:rPr>
              <w:t>Parchla-Włosik</w:t>
            </w:r>
            <w:proofErr w:type="spellEnd"/>
            <w:r w:rsidRPr="00C46E3A">
              <w:rPr>
                <w:rFonts w:ascii="Arial" w:hAnsi="Arial" w:cs="Arial"/>
                <w:color w:val="000000"/>
              </w:rPr>
              <w:t xml:space="preserve">, Alicja </w:t>
            </w:r>
            <w:proofErr w:type="spellStart"/>
            <w:r w:rsidRPr="00C46E3A">
              <w:rPr>
                <w:rFonts w:ascii="Arial" w:hAnsi="Arial" w:cs="Arial"/>
                <w:color w:val="000000"/>
              </w:rPr>
              <w:t>Raciniewska</w:t>
            </w:r>
            <w:proofErr w:type="spellEnd"/>
            <w:r w:rsidRPr="00C46E3A">
              <w:rPr>
                <w:rFonts w:ascii="Arial" w:hAnsi="Arial" w:cs="Arial"/>
                <w:color w:val="000000"/>
              </w:rPr>
              <w:t xml:space="preserve">, Katarzyna </w:t>
            </w:r>
            <w:proofErr w:type="spellStart"/>
            <w:r w:rsidRPr="00C46E3A">
              <w:rPr>
                <w:rFonts w:ascii="Arial" w:hAnsi="Arial" w:cs="Arial"/>
                <w:color w:val="000000"/>
              </w:rPr>
              <w:t>Semperuch</w:t>
            </w:r>
            <w:proofErr w:type="spellEnd"/>
            <w:r w:rsidRPr="00C46E3A">
              <w:rPr>
                <w:rFonts w:ascii="Arial" w:hAnsi="Arial" w:cs="Arial"/>
                <w:color w:val="000000"/>
              </w:rPr>
              <w:t>-Krzemińska, Marka Modowa. Jak zrozumieć konsumenta mod</w:t>
            </w:r>
            <w:r w:rsidR="003A121D" w:rsidRPr="00C46E3A">
              <w:rPr>
                <w:rFonts w:ascii="Arial" w:hAnsi="Arial" w:cs="Arial"/>
                <w:color w:val="000000"/>
              </w:rPr>
              <w:t>y</w:t>
            </w:r>
            <w:r w:rsidRPr="00C46E3A">
              <w:rPr>
                <w:rFonts w:ascii="Arial" w:hAnsi="Arial" w:cs="Arial"/>
                <w:color w:val="000000"/>
              </w:rPr>
              <w:t xml:space="preserve"> i stworzyć markę szytą na miarę? </w:t>
            </w:r>
            <w:r w:rsidR="0016350B" w:rsidRPr="00C46E3A">
              <w:rPr>
                <w:rFonts w:ascii="Arial" w:hAnsi="Arial" w:cs="Arial"/>
                <w:color w:val="000000"/>
              </w:rPr>
              <w:t>w</w:t>
            </w:r>
            <w:r w:rsidRPr="00C46E3A">
              <w:rPr>
                <w:rFonts w:ascii="Arial" w:hAnsi="Arial" w:cs="Arial"/>
                <w:color w:val="000000"/>
              </w:rPr>
              <w:t>yd. Polskie Wydawnictwo Ekonomiczne, 2018</w:t>
            </w:r>
          </w:p>
        </w:tc>
      </w:tr>
    </w:tbl>
    <w:p w14:paraId="07EFBE29" w14:textId="77777777" w:rsidR="0023036E" w:rsidRPr="00C46E3A" w:rsidRDefault="0023036E">
      <w:pPr>
        <w:widowControl w:val="0"/>
        <w:spacing w:after="0" w:line="240" w:lineRule="auto"/>
        <w:rPr>
          <w:rFonts w:ascii="Arial" w:eastAsia="Times New Roman" w:hAnsi="Arial" w:cs="Arial"/>
        </w:rPr>
      </w:pPr>
    </w:p>
    <w:p w14:paraId="135EE93D" w14:textId="77777777" w:rsidR="0023036E" w:rsidRPr="00C46E3A" w:rsidRDefault="00000000">
      <w:pPr>
        <w:widowControl w:val="0"/>
        <w:spacing w:after="0" w:line="240" w:lineRule="auto"/>
        <w:rPr>
          <w:rFonts w:ascii="Arial" w:hAnsi="Arial" w:cs="Arial"/>
          <w:color w:val="000000"/>
        </w:rPr>
      </w:pPr>
      <w:r w:rsidRPr="00C46E3A">
        <w:rPr>
          <w:rFonts w:ascii="Arial" w:eastAsia="Times New Roman" w:hAnsi="Arial" w:cs="Arial"/>
          <w:b/>
        </w:rPr>
        <w:t>Wykaz literatury uzupełniającej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C46E3A" w14:paraId="3A7DDF9B" w14:textId="77777777">
        <w:trPr>
          <w:trHeight w:val="567"/>
        </w:trPr>
        <w:tc>
          <w:tcPr>
            <w:tcW w:w="9632" w:type="dxa"/>
            <w:tcBorders>
              <w:top w:val="single" w:sz="4" w:space="0" w:color="C0C0C0"/>
              <w:left w:val="single" w:sz="4" w:space="0" w:color="C0C0C0"/>
              <w:bottom w:val="single" w:sz="4" w:space="0" w:color="C0C0C0"/>
              <w:right w:val="single" w:sz="4" w:space="0" w:color="C0C0C0"/>
            </w:tcBorders>
          </w:tcPr>
          <w:p w14:paraId="3B26816F" w14:textId="77777777" w:rsidR="0023036E" w:rsidRPr="00C46E3A" w:rsidRDefault="0023036E">
            <w:pPr>
              <w:pStyle w:val="Tekstpodstawowy"/>
              <w:tabs>
                <w:tab w:val="left" w:pos="0"/>
              </w:tabs>
              <w:spacing w:after="0" w:line="240" w:lineRule="auto"/>
              <w:rPr>
                <w:rFonts w:ascii="Arial" w:hAnsi="Arial" w:cs="Arial"/>
                <w:color w:val="000000"/>
              </w:rPr>
            </w:pPr>
          </w:p>
          <w:p w14:paraId="4F40429C"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 xml:space="preserve">Christian Dior, The Little Dictionary of </w:t>
            </w:r>
            <w:proofErr w:type="spellStart"/>
            <w:r w:rsidRPr="00C46E3A">
              <w:rPr>
                <w:rFonts w:ascii="Arial" w:hAnsi="Arial" w:cs="Arial"/>
                <w:color w:val="000000"/>
              </w:rPr>
              <w:t>Fashion</w:t>
            </w:r>
            <w:proofErr w:type="spellEnd"/>
            <w:r w:rsidRPr="00C46E3A">
              <w:rPr>
                <w:rFonts w:ascii="Arial" w:hAnsi="Arial" w:cs="Arial"/>
                <w:color w:val="000000"/>
              </w:rPr>
              <w:t>, wyd. V&amp;A Publishing, 2008</w:t>
            </w:r>
          </w:p>
          <w:p w14:paraId="6F4838DB"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 xml:space="preserve">Grace </w:t>
            </w:r>
            <w:proofErr w:type="spellStart"/>
            <w:r w:rsidRPr="00C46E3A">
              <w:rPr>
                <w:rFonts w:ascii="Arial" w:hAnsi="Arial" w:cs="Arial"/>
                <w:color w:val="000000"/>
              </w:rPr>
              <w:t>Coddington</w:t>
            </w:r>
            <w:proofErr w:type="spellEnd"/>
            <w:r w:rsidRPr="00C46E3A">
              <w:rPr>
                <w:rFonts w:ascii="Arial" w:hAnsi="Arial" w:cs="Arial"/>
                <w:color w:val="000000"/>
              </w:rPr>
              <w:t xml:space="preserve">, Grace: A </w:t>
            </w:r>
            <w:proofErr w:type="spellStart"/>
            <w:r w:rsidRPr="00C46E3A">
              <w:rPr>
                <w:rFonts w:ascii="Arial" w:hAnsi="Arial" w:cs="Arial"/>
                <w:color w:val="000000"/>
              </w:rPr>
              <w:t>Memoir</w:t>
            </w:r>
            <w:proofErr w:type="spellEnd"/>
            <w:r w:rsidRPr="00C46E3A">
              <w:rPr>
                <w:rFonts w:ascii="Arial" w:hAnsi="Arial" w:cs="Arial"/>
                <w:color w:val="000000"/>
              </w:rPr>
              <w:t xml:space="preserve">, wyd. New York: </w:t>
            </w:r>
            <w:proofErr w:type="spellStart"/>
            <w:r w:rsidRPr="00C46E3A">
              <w:rPr>
                <w:rFonts w:ascii="Arial" w:hAnsi="Arial" w:cs="Arial"/>
                <w:color w:val="000000"/>
              </w:rPr>
              <w:t>Random</w:t>
            </w:r>
            <w:proofErr w:type="spellEnd"/>
            <w:r w:rsidRPr="00C46E3A">
              <w:rPr>
                <w:rFonts w:ascii="Arial" w:hAnsi="Arial" w:cs="Arial"/>
                <w:color w:val="000000"/>
              </w:rPr>
              <w:t xml:space="preserve"> House, 2012</w:t>
            </w:r>
          </w:p>
          <w:p w14:paraId="40BA0FC3"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proofErr w:type="spellStart"/>
            <w:r w:rsidRPr="00C46E3A">
              <w:rPr>
                <w:rFonts w:ascii="Arial" w:hAnsi="Arial" w:cs="Arial"/>
                <w:color w:val="000000"/>
              </w:rPr>
              <w:t>Justine</w:t>
            </w:r>
            <w:proofErr w:type="spellEnd"/>
            <w:r w:rsidRPr="00C46E3A">
              <w:rPr>
                <w:rFonts w:ascii="Arial" w:hAnsi="Arial" w:cs="Arial"/>
                <w:color w:val="000000"/>
              </w:rPr>
              <w:t xml:space="preserve"> </w:t>
            </w:r>
            <w:proofErr w:type="spellStart"/>
            <w:r w:rsidRPr="00C46E3A">
              <w:rPr>
                <w:rFonts w:ascii="Arial" w:hAnsi="Arial" w:cs="Arial"/>
                <w:color w:val="000000"/>
              </w:rPr>
              <w:t>Picardie</w:t>
            </w:r>
            <w:proofErr w:type="spellEnd"/>
            <w:r w:rsidRPr="00C46E3A">
              <w:rPr>
                <w:rFonts w:ascii="Arial" w:hAnsi="Arial" w:cs="Arial"/>
                <w:color w:val="000000"/>
              </w:rPr>
              <w:t xml:space="preserve">, Coco Chanel: The legend and the life, wyd. </w:t>
            </w:r>
            <w:proofErr w:type="spellStart"/>
            <w:r w:rsidRPr="00C46E3A">
              <w:rPr>
                <w:rFonts w:ascii="Arial" w:hAnsi="Arial" w:cs="Arial"/>
                <w:color w:val="000000"/>
              </w:rPr>
              <w:t>Harpencollinns</w:t>
            </w:r>
            <w:proofErr w:type="spellEnd"/>
            <w:r w:rsidRPr="00C46E3A">
              <w:rPr>
                <w:rFonts w:ascii="Arial" w:hAnsi="Arial" w:cs="Arial"/>
                <w:color w:val="000000"/>
              </w:rPr>
              <w:t xml:space="preserve"> </w:t>
            </w:r>
            <w:proofErr w:type="spellStart"/>
            <w:r w:rsidRPr="00C46E3A">
              <w:rPr>
                <w:rFonts w:ascii="Arial" w:hAnsi="Arial" w:cs="Arial"/>
                <w:color w:val="000000"/>
              </w:rPr>
              <w:t>Publishers</w:t>
            </w:r>
            <w:proofErr w:type="spellEnd"/>
            <w:r w:rsidRPr="00C46E3A">
              <w:rPr>
                <w:rFonts w:ascii="Arial" w:hAnsi="Arial" w:cs="Arial"/>
                <w:color w:val="000000"/>
              </w:rPr>
              <w:t>, 2023</w:t>
            </w:r>
          </w:p>
          <w:p w14:paraId="3CFB7C63" w14:textId="0AE97CC8"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 xml:space="preserve">Iwona </w:t>
            </w:r>
            <w:proofErr w:type="spellStart"/>
            <w:r w:rsidRPr="00C46E3A">
              <w:rPr>
                <w:rFonts w:ascii="Arial" w:hAnsi="Arial" w:cs="Arial"/>
                <w:color w:val="000000"/>
              </w:rPr>
              <w:t>Kienzler</w:t>
            </w:r>
            <w:proofErr w:type="spellEnd"/>
            <w:r w:rsidRPr="00C46E3A">
              <w:rPr>
                <w:rFonts w:ascii="Arial" w:hAnsi="Arial" w:cs="Arial"/>
                <w:color w:val="000000"/>
              </w:rPr>
              <w:t>, Dyktatorzy mody;</w:t>
            </w:r>
            <w:r w:rsidR="00641D24" w:rsidRPr="00C46E3A">
              <w:rPr>
                <w:rFonts w:ascii="Arial" w:hAnsi="Arial" w:cs="Arial"/>
                <w:color w:val="000000"/>
              </w:rPr>
              <w:t xml:space="preserve"> </w:t>
            </w:r>
            <w:r w:rsidRPr="00C46E3A">
              <w:rPr>
                <w:rFonts w:ascii="Arial" w:hAnsi="Arial" w:cs="Arial"/>
                <w:color w:val="000000"/>
              </w:rPr>
              <w:t>wzloty, upadki, skandale, wyd. Lira, 2022</w:t>
            </w:r>
          </w:p>
          <w:p w14:paraId="16DFC5EC"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Krzysztof Łoszewski, Smart casual; męski styl, wyd. BOSZ, 2013</w:t>
            </w:r>
          </w:p>
          <w:p w14:paraId="21B8AE0D"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Krzysztof Łoszewski, Od spódnicy do spodni; historia mody męskiej, wyd. BOSZ, 2014</w:t>
            </w:r>
          </w:p>
          <w:p w14:paraId="44F9EEDB"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proofErr w:type="spellStart"/>
            <w:r w:rsidRPr="00C46E3A">
              <w:rPr>
                <w:rFonts w:ascii="Arial" w:hAnsi="Arial" w:cs="Arial"/>
                <w:color w:val="000000"/>
              </w:rPr>
              <w:t>Willian</w:t>
            </w:r>
            <w:proofErr w:type="spellEnd"/>
            <w:r w:rsidRPr="00C46E3A">
              <w:rPr>
                <w:rFonts w:ascii="Arial" w:hAnsi="Arial" w:cs="Arial"/>
                <w:color w:val="000000"/>
              </w:rPr>
              <w:t xml:space="preserve"> </w:t>
            </w:r>
            <w:proofErr w:type="spellStart"/>
            <w:r w:rsidRPr="00C46E3A">
              <w:rPr>
                <w:rFonts w:ascii="Arial" w:hAnsi="Arial" w:cs="Arial"/>
                <w:color w:val="000000"/>
              </w:rPr>
              <w:t>Middleton</w:t>
            </w:r>
            <w:proofErr w:type="spellEnd"/>
            <w:r w:rsidRPr="00C46E3A">
              <w:rPr>
                <w:rFonts w:ascii="Arial" w:hAnsi="Arial" w:cs="Arial"/>
                <w:color w:val="000000"/>
              </w:rPr>
              <w:t xml:space="preserve">, Karl </w:t>
            </w:r>
            <w:proofErr w:type="spellStart"/>
            <w:r w:rsidRPr="00C46E3A">
              <w:rPr>
                <w:rFonts w:ascii="Arial" w:hAnsi="Arial" w:cs="Arial"/>
                <w:color w:val="000000"/>
              </w:rPr>
              <w:t>Lagerfeld</w:t>
            </w:r>
            <w:proofErr w:type="spellEnd"/>
            <w:r w:rsidRPr="00C46E3A">
              <w:rPr>
                <w:rFonts w:ascii="Arial" w:hAnsi="Arial" w:cs="Arial"/>
                <w:color w:val="000000"/>
              </w:rPr>
              <w:t>. Raj jest teraz, wyd. Marginesy, 2024</w:t>
            </w:r>
          </w:p>
          <w:p w14:paraId="434D21FF"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 xml:space="preserve">Melissa </w:t>
            </w:r>
            <w:proofErr w:type="spellStart"/>
            <w:r w:rsidRPr="00C46E3A">
              <w:rPr>
                <w:rFonts w:ascii="Arial" w:hAnsi="Arial" w:cs="Arial"/>
                <w:color w:val="000000"/>
              </w:rPr>
              <w:t>Leventon</w:t>
            </w:r>
            <w:proofErr w:type="spellEnd"/>
            <w:r w:rsidRPr="00C46E3A">
              <w:rPr>
                <w:rFonts w:ascii="Arial" w:hAnsi="Arial" w:cs="Arial"/>
                <w:color w:val="000000"/>
              </w:rPr>
              <w:t>, Ilustrowana historia strojów, wyd. Arkady, 2008</w:t>
            </w:r>
          </w:p>
          <w:p w14:paraId="011E16B2" w14:textId="77777777" w:rsidR="0023036E" w:rsidRPr="00C46E3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C46E3A">
              <w:rPr>
                <w:rFonts w:ascii="Arial" w:hAnsi="Arial" w:cs="Arial"/>
                <w:color w:val="000000"/>
              </w:rPr>
              <w:t>Maria Gutkowska-Rychlewska, Historia ubiorów, wyd. Zakład Narodowy Imienia Ossolińskich, Wrocław-Warszawa-Kraków 1968</w:t>
            </w:r>
          </w:p>
          <w:p w14:paraId="7A596315" w14:textId="64C87BC7" w:rsidR="0023036E" w:rsidRPr="00C46E3A" w:rsidRDefault="00641D24" w:rsidP="00641D24">
            <w:pPr>
              <w:pStyle w:val="Tekstpodstawowy"/>
              <w:tabs>
                <w:tab w:val="left" w:pos="0"/>
              </w:tabs>
              <w:spacing w:after="0" w:line="360" w:lineRule="auto"/>
              <w:ind w:left="424"/>
              <w:jc w:val="both"/>
              <w:rPr>
                <w:rFonts w:ascii="Arial" w:hAnsi="Arial" w:cs="Arial"/>
                <w:color w:val="000000"/>
              </w:rPr>
            </w:pPr>
            <w:proofErr w:type="spellStart"/>
            <w:r w:rsidRPr="00C46E3A">
              <w:rPr>
                <w:rFonts w:ascii="Arial" w:hAnsi="Arial" w:cs="Arial"/>
                <w:color w:val="000000"/>
              </w:rPr>
              <w:t>10.Ewa</w:t>
            </w:r>
            <w:proofErr w:type="spellEnd"/>
            <w:r w:rsidRPr="00C46E3A">
              <w:rPr>
                <w:rFonts w:ascii="Arial" w:hAnsi="Arial" w:cs="Arial"/>
                <w:color w:val="000000"/>
              </w:rPr>
              <w:t xml:space="preserve"> </w:t>
            </w:r>
            <w:proofErr w:type="spellStart"/>
            <w:r w:rsidRPr="00C46E3A">
              <w:rPr>
                <w:rFonts w:ascii="Arial" w:hAnsi="Arial" w:cs="Arial"/>
                <w:color w:val="000000"/>
              </w:rPr>
              <w:t>Szyller</w:t>
            </w:r>
            <w:proofErr w:type="spellEnd"/>
            <w:r w:rsidRPr="00C46E3A">
              <w:rPr>
                <w:rFonts w:ascii="Arial" w:hAnsi="Arial" w:cs="Arial"/>
                <w:color w:val="000000"/>
              </w:rPr>
              <w:t>, Historia ubiorów, wyd. Inny Świat, 1963</w:t>
            </w:r>
          </w:p>
          <w:p w14:paraId="523B1437" w14:textId="46998754" w:rsidR="0023036E" w:rsidRPr="00C46E3A" w:rsidRDefault="00641D24" w:rsidP="0016350B">
            <w:pPr>
              <w:pStyle w:val="Tekstpodstawowy"/>
              <w:tabs>
                <w:tab w:val="left" w:pos="0"/>
              </w:tabs>
              <w:spacing w:after="0" w:line="360" w:lineRule="auto"/>
              <w:jc w:val="both"/>
              <w:rPr>
                <w:rFonts w:ascii="Arial" w:hAnsi="Arial" w:cs="Arial"/>
                <w:color w:val="000000"/>
              </w:rPr>
            </w:pPr>
            <w:r w:rsidRPr="00C46E3A">
              <w:rPr>
                <w:rFonts w:ascii="Arial" w:hAnsi="Arial" w:cs="Arial"/>
                <w:color w:val="000000"/>
              </w:rPr>
              <w:t xml:space="preserve">       11. Anna Sieradzka, Tysiąc lat ubiorów w Polsce, wyd. Arkady 2003</w:t>
            </w:r>
          </w:p>
          <w:p w14:paraId="79A566F2" w14:textId="77777777" w:rsidR="0016350B" w:rsidRPr="00C46E3A" w:rsidRDefault="003A121D" w:rsidP="0016350B">
            <w:pPr>
              <w:pStyle w:val="Tekstpodstawowy"/>
              <w:tabs>
                <w:tab w:val="left" w:pos="0"/>
              </w:tabs>
              <w:spacing w:after="0" w:line="360" w:lineRule="auto"/>
              <w:jc w:val="both"/>
              <w:rPr>
                <w:rFonts w:ascii="Arial" w:hAnsi="Arial" w:cs="Arial"/>
                <w:color w:val="000000"/>
              </w:rPr>
            </w:pPr>
            <w:r w:rsidRPr="00C46E3A">
              <w:rPr>
                <w:rFonts w:ascii="Arial" w:hAnsi="Arial" w:cs="Arial"/>
                <w:color w:val="000000"/>
              </w:rPr>
              <w:lastRenderedPageBreak/>
              <w:t xml:space="preserve">       </w:t>
            </w:r>
            <w:r w:rsidR="00641D24" w:rsidRPr="00C46E3A">
              <w:rPr>
                <w:rFonts w:ascii="Arial" w:hAnsi="Arial" w:cs="Arial"/>
                <w:color w:val="000000"/>
              </w:rPr>
              <w:t xml:space="preserve">12. Karen Homer, Seria „Historia kultowego domu mody”, wyd. Wydawnictwo Arkady 2023 </w:t>
            </w:r>
          </w:p>
          <w:p w14:paraId="3F836376" w14:textId="310FC7F4" w:rsidR="0023036E" w:rsidRPr="00C46E3A" w:rsidRDefault="0016350B" w:rsidP="0016350B">
            <w:pPr>
              <w:pStyle w:val="Tekstpodstawowy"/>
              <w:tabs>
                <w:tab w:val="left" w:pos="0"/>
              </w:tabs>
              <w:spacing w:after="0" w:line="360" w:lineRule="auto"/>
              <w:jc w:val="both"/>
              <w:rPr>
                <w:rFonts w:ascii="Arial" w:hAnsi="Arial" w:cs="Arial"/>
              </w:rPr>
            </w:pPr>
            <w:r w:rsidRPr="00C46E3A">
              <w:rPr>
                <w:rFonts w:ascii="Arial" w:hAnsi="Arial" w:cs="Arial"/>
                <w:color w:val="000000"/>
              </w:rPr>
              <w:t xml:space="preserve">             </w:t>
            </w:r>
            <w:r w:rsidR="00641D24" w:rsidRPr="00C46E3A">
              <w:rPr>
                <w:rFonts w:ascii="Arial" w:hAnsi="Arial" w:cs="Arial"/>
                <w:color w:val="000000"/>
              </w:rPr>
              <w:t>(</w:t>
            </w:r>
            <w:proofErr w:type="spellStart"/>
            <w:r w:rsidR="00641D24" w:rsidRPr="00C46E3A">
              <w:rPr>
                <w:rFonts w:ascii="Arial" w:hAnsi="Arial" w:cs="Arial"/>
                <w:color w:val="000000"/>
              </w:rPr>
              <w:t>Hermès</w:t>
            </w:r>
            <w:proofErr w:type="spellEnd"/>
            <w:r w:rsidR="00641D24" w:rsidRPr="00C46E3A">
              <w:rPr>
                <w:rFonts w:ascii="Arial" w:hAnsi="Arial" w:cs="Arial"/>
                <w:color w:val="000000"/>
              </w:rPr>
              <w:t xml:space="preserve">, </w:t>
            </w:r>
            <w:r w:rsidRPr="00C46E3A">
              <w:rPr>
                <w:rFonts w:ascii="Arial" w:hAnsi="Arial" w:cs="Arial"/>
                <w:color w:val="000000"/>
              </w:rPr>
              <w:t xml:space="preserve">  </w:t>
            </w:r>
            <w:proofErr w:type="spellStart"/>
            <w:r w:rsidR="00641D24" w:rsidRPr="00C46E3A">
              <w:rPr>
                <w:rFonts w:ascii="Arial" w:hAnsi="Arial" w:cs="Arial"/>
                <w:color w:val="000000"/>
              </w:rPr>
              <w:t>Fendi</w:t>
            </w:r>
            <w:proofErr w:type="spellEnd"/>
            <w:r w:rsidR="00641D24" w:rsidRPr="00C46E3A">
              <w:rPr>
                <w:rFonts w:ascii="Arial" w:hAnsi="Arial" w:cs="Arial"/>
                <w:color w:val="000000"/>
              </w:rPr>
              <w:t xml:space="preserve">, Dolce &amp; </w:t>
            </w:r>
            <w:proofErr w:type="spellStart"/>
            <w:r w:rsidR="00641D24" w:rsidRPr="00C46E3A">
              <w:rPr>
                <w:rFonts w:ascii="Arial" w:hAnsi="Arial" w:cs="Arial"/>
                <w:color w:val="000000"/>
              </w:rPr>
              <w:t>Gabbana</w:t>
            </w:r>
            <w:proofErr w:type="spellEnd"/>
            <w:r w:rsidR="00641D24" w:rsidRPr="00C46E3A">
              <w:rPr>
                <w:rFonts w:ascii="Arial" w:hAnsi="Arial" w:cs="Arial"/>
                <w:color w:val="000000"/>
              </w:rPr>
              <w:t xml:space="preserve">, Dior, Gucci, Chanel, </w:t>
            </w:r>
            <w:proofErr w:type="spellStart"/>
            <w:r w:rsidR="00641D24" w:rsidRPr="00C46E3A">
              <w:rPr>
                <w:rFonts w:ascii="Arial" w:hAnsi="Arial" w:cs="Arial"/>
                <w:color w:val="000000"/>
              </w:rPr>
              <w:t>Balanciaga</w:t>
            </w:r>
            <w:proofErr w:type="spellEnd"/>
            <w:r w:rsidR="00641D24" w:rsidRPr="00C46E3A">
              <w:rPr>
                <w:rFonts w:ascii="Arial" w:hAnsi="Arial" w:cs="Arial"/>
                <w:color w:val="000000"/>
              </w:rPr>
              <w:t>, itd.)</w:t>
            </w:r>
          </w:p>
          <w:p w14:paraId="2E8B8BC5" w14:textId="77777777" w:rsidR="0023036E" w:rsidRPr="00C46E3A" w:rsidRDefault="0023036E">
            <w:pPr>
              <w:tabs>
                <w:tab w:val="left" w:pos="0"/>
              </w:tabs>
              <w:spacing w:after="0" w:line="240" w:lineRule="auto"/>
              <w:rPr>
                <w:rFonts w:ascii="Arial" w:hAnsi="Arial" w:cs="Arial"/>
              </w:rPr>
            </w:pPr>
          </w:p>
        </w:tc>
      </w:tr>
    </w:tbl>
    <w:p w14:paraId="09F80B63" w14:textId="77777777" w:rsidR="0023036E" w:rsidRPr="00C46E3A" w:rsidRDefault="0023036E">
      <w:pPr>
        <w:widowControl w:val="0"/>
        <w:spacing w:after="0" w:line="240" w:lineRule="auto"/>
        <w:rPr>
          <w:rFonts w:ascii="Arial" w:eastAsia="Times New Roman" w:hAnsi="Arial" w:cs="Arial"/>
        </w:rPr>
      </w:pPr>
    </w:p>
    <w:p w14:paraId="0BD992C9" w14:textId="77777777" w:rsidR="0023036E" w:rsidRPr="00C46E3A" w:rsidRDefault="00000000">
      <w:pPr>
        <w:widowControl w:val="0"/>
        <w:spacing w:after="0" w:line="240" w:lineRule="auto"/>
        <w:rPr>
          <w:rFonts w:ascii="Arial" w:eastAsia="Calibri" w:hAnsi="Arial" w:cs="Arial"/>
        </w:rPr>
      </w:pPr>
      <w:r w:rsidRPr="00C46E3A">
        <w:rPr>
          <w:rFonts w:ascii="Arial" w:eastAsia="Times New Roman" w:hAnsi="Arial" w:cs="Arial"/>
          <w:b/>
        </w:rPr>
        <w:t>Bilans godzinowy zgodny z CNPS (Całkowity Nakład Pracy Studenta)</w:t>
      </w:r>
    </w:p>
    <w:tbl>
      <w:tblPr>
        <w:tblW w:w="0" w:type="auto"/>
        <w:tblInd w:w="-5" w:type="dxa"/>
        <w:tblLayout w:type="fixed"/>
        <w:tblLook w:val="0000" w:firstRow="0" w:lastRow="0" w:firstColumn="0" w:lastColumn="0" w:noHBand="0" w:noVBand="0"/>
      </w:tblPr>
      <w:tblGrid>
        <w:gridCol w:w="2765"/>
        <w:gridCol w:w="5750"/>
        <w:gridCol w:w="1242"/>
      </w:tblGrid>
      <w:tr w:rsidR="0023036E" w:rsidRPr="00C46E3A" w14:paraId="442642E0" w14:textId="77777777">
        <w:trPr>
          <w:cantSplit/>
          <w:trHeight w:val="334"/>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34E0D6E0" w14:textId="77777777" w:rsidR="0023036E" w:rsidRPr="00C46E3A" w:rsidRDefault="00000000">
            <w:pPr>
              <w:spacing w:after="0" w:line="240" w:lineRule="auto"/>
              <w:jc w:val="center"/>
              <w:rPr>
                <w:rFonts w:ascii="Arial" w:eastAsia="Calibri" w:hAnsi="Arial" w:cs="Arial"/>
              </w:rPr>
            </w:pPr>
            <w:r w:rsidRPr="00C46E3A">
              <w:rPr>
                <w:rFonts w:ascii="Arial" w:eastAsia="Calibri" w:hAnsi="Arial" w:cs="Arial"/>
              </w:rPr>
              <w:t>Liczba godzin w kontakcie z prowadzącymi</w:t>
            </w:r>
          </w:p>
        </w:tc>
        <w:tc>
          <w:tcPr>
            <w:tcW w:w="5750" w:type="dxa"/>
            <w:tcBorders>
              <w:top w:val="single" w:sz="4" w:space="0" w:color="C0C0C0"/>
              <w:left w:val="single" w:sz="4" w:space="0" w:color="C0C0C0"/>
              <w:bottom w:val="single" w:sz="4" w:space="0" w:color="C0C0C0"/>
            </w:tcBorders>
            <w:vAlign w:val="center"/>
          </w:tcPr>
          <w:p w14:paraId="30A02F82" w14:textId="77777777" w:rsidR="0023036E" w:rsidRPr="00C46E3A" w:rsidRDefault="00000000">
            <w:pPr>
              <w:spacing w:after="0" w:line="240" w:lineRule="auto"/>
              <w:ind w:left="360"/>
              <w:jc w:val="center"/>
              <w:rPr>
                <w:rFonts w:ascii="Arial" w:eastAsia="Calibri" w:hAnsi="Arial" w:cs="Arial"/>
              </w:rPr>
            </w:pPr>
            <w:r w:rsidRPr="00C46E3A">
              <w:rPr>
                <w:rFonts w:ascii="Arial" w:eastAsia="Calibri" w:hAnsi="Arial" w:cs="Arial"/>
              </w:rPr>
              <w:t>Wykład</w:t>
            </w:r>
          </w:p>
        </w:tc>
        <w:tc>
          <w:tcPr>
            <w:tcW w:w="1242" w:type="dxa"/>
            <w:tcBorders>
              <w:top w:val="single" w:sz="4" w:space="0" w:color="C0C0C0"/>
              <w:left w:val="single" w:sz="4" w:space="0" w:color="C0C0C0"/>
              <w:bottom w:val="single" w:sz="4" w:space="0" w:color="C0C0C0"/>
              <w:right w:val="single" w:sz="4" w:space="0" w:color="C0C0C0"/>
            </w:tcBorders>
            <w:vAlign w:val="center"/>
          </w:tcPr>
          <w:p w14:paraId="0C4B69CB" w14:textId="06658FDE" w:rsidR="0023036E" w:rsidRPr="00C46E3A" w:rsidRDefault="0023036E">
            <w:pPr>
              <w:spacing w:after="0" w:line="240" w:lineRule="auto"/>
              <w:jc w:val="center"/>
              <w:rPr>
                <w:rFonts w:ascii="Arial" w:hAnsi="Arial" w:cs="Arial"/>
              </w:rPr>
            </w:pPr>
          </w:p>
        </w:tc>
      </w:tr>
      <w:tr w:rsidR="0023036E" w:rsidRPr="00C46E3A" w14:paraId="2D55CB98" w14:textId="77777777">
        <w:trPr>
          <w:cantSplit/>
          <w:trHeight w:val="332"/>
        </w:trPr>
        <w:tc>
          <w:tcPr>
            <w:tcW w:w="2765" w:type="dxa"/>
            <w:vMerge/>
            <w:tcBorders>
              <w:top w:val="single" w:sz="4" w:space="0" w:color="C0C0C0"/>
              <w:left w:val="single" w:sz="4" w:space="0" w:color="C0C0C0"/>
              <w:bottom w:val="single" w:sz="4" w:space="0" w:color="C0C0C0"/>
            </w:tcBorders>
            <w:shd w:val="clear" w:color="auto" w:fill="DBE5F1"/>
            <w:vAlign w:val="center"/>
          </w:tcPr>
          <w:p w14:paraId="0AE052B6" w14:textId="77777777" w:rsidR="0023036E" w:rsidRPr="00C46E3A"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AD1C098" w14:textId="77777777" w:rsidR="0023036E" w:rsidRPr="00C46E3A" w:rsidRDefault="00000000">
            <w:pPr>
              <w:spacing w:after="0" w:line="240" w:lineRule="auto"/>
              <w:ind w:left="360"/>
              <w:jc w:val="center"/>
              <w:rPr>
                <w:rFonts w:ascii="Arial" w:hAnsi="Arial" w:cs="Arial"/>
              </w:rPr>
            </w:pPr>
            <w:r w:rsidRPr="00C46E3A">
              <w:rPr>
                <w:rFonts w:ascii="Arial" w:eastAsia="Calibri" w:hAnsi="Arial" w:cs="Arial"/>
              </w:rPr>
              <w:t>Konwersatorium (ćwiczenia, laboratorium itd.)</w:t>
            </w:r>
          </w:p>
        </w:tc>
        <w:tc>
          <w:tcPr>
            <w:tcW w:w="1242" w:type="dxa"/>
            <w:tcBorders>
              <w:top w:val="single" w:sz="4" w:space="0" w:color="C0C0C0"/>
              <w:left w:val="single" w:sz="4" w:space="0" w:color="C0C0C0"/>
              <w:bottom w:val="single" w:sz="4" w:space="0" w:color="C0C0C0"/>
              <w:right w:val="single" w:sz="4" w:space="0" w:color="C0C0C0"/>
            </w:tcBorders>
            <w:vAlign w:val="center"/>
          </w:tcPr>
          <w:p w14:paraId="3BD67510" w14:textId="768C932A" w:rsidR="0023036E" w:rsidRPr="00C46E3A" w:rsidRDefault="00305A88">
            <w:pPr>
              <w:snapToGrid w:val="0"/>
              <w:spacing w:after="0" w:line="240" w:lineRule="auto"/>
              <w:jc w:val="center"/>
              <w:rPr>
                <w:rFonts w:ascii="Arial" w:hAnsi="Arial" w:cs="Arial"/>
              </w:rPr>
            </w:pPr>
            <w:r w:rsidRPr="00C46E3A">
              <w:rPr>
                <w:rFonts w:ascii="Arial" w:hAnsi="Arial" w:cs="Arial"/>
              </w:rPr>
              <w:t>1</w:t>
            </w:r>
            <w:r w:rsidR="00B766A2" w:rsidRPr="00C46E3A">
              <w:rPr>
                <w:rFonts w:ascii="Arial" w:hAnsi="Arial" w:cs="Arial"/>
              </w:rPr>
              <w:t>0</w:t>
            </w:r>
          </w:p>
        </w:tc>
      </w:tr>
      <w:tr w:rsidR="0023036E" w:rsidRPr="00C46E3A" w14:paraId="7BF49BE8" w14:textId="77777777">
        <w:trPr>
          <w:cantSplit/>
          <w:trHeight w:val="397"/>
        </w:trPr>
        <w:tc>
          <w:tcPr>
            <w:tcW w:w="2765" w:type="dxa"/>
            <w:vMerge/>
            <w:tcBorders>
              <w:top w:val="single" w:sz="4" w:space="0" w:color="C0C0C0"/>
              <w:left w:val="single" w:sz="4" w:space="0" w:color="C0C0C0"/>
              <w:bottom w:val="single" w:sz="4" w:space="0" w:color="C0C0C0"/>
            </w:tcBorders>
            <w:shd w:val="clear" w:color="auto" w:fill="DBE5F1"/>
            <w:vAlign w:val="center"/>
          </w:tcPr>
          <w:p w14:paraId="4F704575" w14:textId="77777777" w:rsidR="0023036E" w:rsidRPr="00C46E3A"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21257F09" w14:textId="77777777" w:rsidR="0023036E" w:rsidRPr="00C46E3A" w:rsidRDefault="00000000">
            <w:pPr>
              <w:widowControl w:val="0"/>
              <w:spacing w:after="0" w:line="240" w:lineRule="auto"/>
              <w:ind w:left="360"/>
              <w:jc w:val="center"/>
              <w:rPr>
                <w:rFonts w:ascii="Arial" w:eastAsia="Calibri" w:hAnsi="Arial" w:cs="Arial"/>
              </w:rPr>
            </w:pPr>
            <w:r w:rsidRPr="00C46E3A">
              <w:rPr>
                <w:rFonts w:ascii="Arial" w:eastAsia="Calibri" w:hAnsi="Arial" w:cs="Arial"/>
              </w:rPr>
              <w:t>Pozostałe godziny kontaktu studenta z prowadzącym</w:t>
            </w:r>
          </w:p>
        </w:tc>
        <w:tc>
          <w:tcPr>
            <w:tcW w:w="1242" w:type="dxa"/>
            <w:tcBorders>
              <w:top w:val="single" w:sz="4" w:space="0" w:color="C0C0C0"/>
              <w:left w:val="single" w:sz="4" w:space="0" w:color="C0C0C0"/>
              <w:bottom w:val="single" w:sz="4" w:space="0" w:color="C0C0C0"/>
              <w:right w:val="single" w:sz="4" w:space="0" w:color="C0C0C0"/>
            </w:tcBorders>
            <w:vAlign w:val="center"/>
          </w:tcPr>
          <w:p w14:paraId="36873477" w14:textId="04B19727" w:rsidR="0023036E" w:rsidRPr="00C46E3A" w:rsidRDefault="00305A88">
            <w:pPr>
              <w:spacing w:after="0" w:line="240" w:lineRule="auto"/>
              <w:jc w:val="center"/>
              <w:rPr>
                <w:rFonts w:ascii="Arial" w:eastAsia="Calibri" w:hAnsi="Arial" w:cs="Arial"/>
              </w:rPr>
            </w:pPr>
            <w:r w:rsidRPr="00C46E3A">
              <w:rPr>
                <w:rFonts w:ascii="Arial" w:eastAsia="Calibri" w:hAnsi="Arial" w:cs="Arial"/>
              </w:rPr>
              <w:t>4</w:t>
            </w:r>
          </w:p>
        </w:tc>
      </w:tr>
      <w:tr w:rsidR="0023036E" w:rsidRPr="00C46E3A" w14:paraId="6392C3CE" w14:textId="77777777">
        <w:trPr>
          <w:cantSplit/>
          <w:trHeight w:val="348"/>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720E1BF3" w14:textId="77777777" w:rsidR="0023036E" w:rsidRPr="00C46E3A" w:rsidRDefault="00000000">
            <w:pPr>
              <w:spacing w:after="0" w:line="240" w:lineRule="auto"/>
              <w:jc w:val="center"/>
              <w:rPr>
                <w:rFonts w:ascii="Arial" w:eastAsia="Calibri" w:hAnsi="Arial" w:cs="Arial"/>
              </w:rPr>
            </w:pPr>
            <w:r w:rsidRPr="00C46E3A">
              <w:rPr>
                <w:rFonts w:ascii="Arial" w:eastAsia="Calibri" w:hAnsi="Arial" w:cs="Arial"/>
              </w:rPr>
              <w:t>Liczba godzin pracy studenta bez kontaktu z prowadzącymi</w:t>
            </w:r>
          </w:p>
        </w:tc>
        <w:tc>
          <w:tcPr>
            <w:tcW w:w="5750" w:type="dxa"/>
            <w:tcBorders>
              <w:top w:val="single" w:sz="4" w:space="0" w:color="C0C0C0"/>
              <w:left w:val="single" w:sz="4" w:space="0" w:color="C0C0C0"/>
              <w:bottom w:val="single" w:sz="4" w:space="0" w:color="C0C0C0"/>
            </w:tcBorders>
            <w:vAlign w:val="center"/>
          </w:tcPr>
          <w:p w14:paraId="22531F1B" w14:textId="77777777" w:rsidR="0023036E" w:rsidRPr="00C46E3A" w:rsidRDefault="00000000">
            <w:pPr>
              <w:spacing w:after="0" w:line="240" w:lineRule="auto"/>
              <w:ind w:left="360"/>
              <w:jc w:val="center"/>
              <w:rPr>
                <w:rFonts w:ascii="Arial" w:hAnsi="Arial" w:cs="Arial"/>
              </w:rPr>
            </w:pPr>
            <w:r w:rsidRPr="00C46E3A">
              <w:rPr>
                <w:rFonts w:ascii="Arial" w:eastAsia="Calibri" w:hAnsi="Arial" w:cs="Arial"/>
              </w:rPr>
              <w:t>Lektura w ramach przygotowania do zajęć</w:t>
            </w:r>
          </w:p>
        </w:tc>
        <w:tc>
          <w:tcPr>
            <w:tcW w:w="1242" w:type="dxa"/>
            <w:tcBorders>
              <w:top w:val="single" w:sz="4" w:space="0" w:color="C0C0C0"/>
              <w:left w:val="single" w:sz="4" w:space="0" w:color="C0C0C0"/>
              <w:bottom w:val="single" w:sz="4" w:space="0" w:color="C0C0C0"/>
              <w:right w:val="single" w:sz="4" w:space="0" w:color="C0C0C0"/>
            </w:tcBorders>
            <w:vAlign w:val="center"/>
          </w:tcPr>
          <w:p w14:paraId="69DD22F3" w14:textId="55494BB8" w:rsidR="0023036E" w:rsidRPr="00C46E3A" w:rsidRDefault="00305A88">
            <w:pPr>
              <w:snapToGrid w:val="0"/>
              <w:spacing w:after="0" w:line="240" w:lineRule="auto"/>
              <w:ind w:left="360"/>
              <w:rPr>
                <w:rFonts w:ascii="Arial" w:hAnsi="Arial" w:cs="Arial"/>
              </w:rPr>
            </w:pPr>
            <w:r w:rsidRPr="00C46E3A">
              <w:rPr>
                <w:rFonts w:ascii="Arial" w:hAnsi="Arial" w:cs="Arial"/>
              </w:rPr>
              <w:t>1</w:t>
            </w:r>
            <w:r w:rsidR="00B766A2" w:rsidRPr="00C46E3A">
              <w:rPr>
                <w:rFonts w:ascii="Arial" w:hAnsi="Arial" w:cs="Arial"/>
              </w:rPr>
              <w:t>8</w:t>
            </w:r>
          </w:p>
        </w:tc>
      </w:tr>
      <w:tr w:rsidR="0023036E" w:rsidRPr="00C46E3A" w14:paraId="116CA1DF" w14:textId="77777777">
        <w:trPr>
          <w:cantSplit/>
          <w:trHeight w:val="621"/>
        </w:trPr>
        <w:tc>
          <w:tcPr>
            <w:tcW w:w="2765" w:type="dxa"/>
            <w:vMerge/>
            <w:tcBorders>
              <w:top w:val="single" w:sz="4" w:space="0" w:color="C0C0C0"/>
              <w:left w:val="single" w:sz="4" w:space="0" w:color="C0C0C0"/>
              <w:bottom w:val="single" w:sz="4" w:space="0" w:color="C0C0C0"/>
            </w:tcBorders>
            <w:shd w:val="clear" w:color="auto" w:fill="DBE5F1"/>
            <w:vAlign w:val="center"/>
          </w:tcPr>
          <w:p w14:paraId="106E9586" w14:textId="77777777" w:rsidR="0023036E" w:rsidRPr="00C46E3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7D6AE76E" w14:textId="77777777" w:rsidR="0023036E" w:rsidRPr="00C46E3A" w:rsidRDefault="00000000">
            <w:pPr>
              <w:spacing w:after="0" w:line="240" w:lineRule="auto"/>
              <w:ind w:left="360"/>
              <w:jc w:val="center"/>
              <w:rPr>
                <w:rFonts w:ascii="Arial" w:eastAsia="Calibri" w:hAnsi="Arial" w:cs="Arial"/>
              </w:rPr>
            </w:pPr>
            <w:r w:rsidRPr="00C46E3A">
              <w:rPr>
                <w:rFonts w:ascii="Arial" w:eastAsia="Calibri" w:hAnsi="Arial" w:cs="Arial"/>
              </w:rPr>
              <w:t>Przygotowanie krótkiej pracy pisemnej lub referatu po zapoznaniu się z niezbędną literaturą przedmiotu</w:t>
            </w:r>
          </w:p>
        </w:tc>
        <w:tc>
          <w:tcPr>
            <w:tcW w:w="1242" w:type="dxa"/>
            <w:tcBorders>
              <w:top w:val="single" w:sz="4" w:space="0" w:color="C0C0C0"/>
              <w:left w:val="single" w:sz="4" w:space="0" w:color="C0C0C0"/>
              <w:bottom w:val="single" w:sz="4" w:space="0" w:color="C0C0C0"/>
              <w:right w:val="single" w:sz="4" w:space="0" w:color="C0C0C0"/>
            </w:tcBorders>
            <w:vAlign w:val="center"/>
          </w:tcPr>
          <w:p w14:paraId="093D582E" w14:textId="04A31DE4" w:rsidR="0023036E" w:rsidRPr="00C46E3A" w:rsidRDefault="00305A88">
            <w:pPr>
              <w:snapToGrid w:val="0"/>
              <w:spacing w:after="0" w:line="240" w:lineRule="auto"/>
              <w:jc w:val="center"/>
              <w:rPr>
                <w:rFonts w:ascii="Arial" w:eastAsia="Calibri" w:hAnsi="Arial" w:cs="Arial"/>
              </w:rPr>
            </w:pPr>
            <w:r w:rsidRPr="00C46E3A">
              <w:rPr>
                <w:rFonts w:ascii="Arial" w:eastAsia="Calibri" w:hAnsi="Arial" w:cs="Arial"/>
              </w:rPr>
              <w:t>1</w:t>
            </w:r>
            <w:r w:rsidR="00B766A2" w:rsidRPr="00C46E3A">
              <w:rPr>
                <w:rFonts w:ascii="Arial" w:eastAsia="Calibri" w:hAnsi="Arial" w:cs="Arial"/>
              </w:rPr>
              <w:t>8</w:t>
            </w:r>
          </w:p>
        </w:tc>
      </w:tr>
      <w:tr w:rsidR="0023036E" w:rsidRPr="00C46E3A" w14:paraId="423FE0F8" w14:textId="77777777">
        <w:trPr>
          <w:cantSplit/>
          <w:trHeight w:val="559"/>
        </w:trPr>
        <w:tc>
          <w:tcPr>
            <w:tcW w:w="2765" w:type="dxa"/>
            <w:vMerge/>
            <w:tcBorders>
              <w:top w:val="single" w:sz="4" w:space="0" w:color="C0C0C0"/>
              <w:left w:val="single" w:sz="4" w:space="0" w:color="C0C0C0"/>
              <w:bottom w:val="single" w:sz="4" w:space="0" w:color="C0C0C0"/>
            </w:tcBorders>
            <w:shd w:val="clear" w:color="auto" w:fill="DBE5F1"/>
            <w:vAlign w:val="center"/>
          </w:tcPr>
          <w:p w14:paraId="0F8AB497" w14:textId="77777777" w:rsidR="0023036E" w:rsidRPr="00C46E3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73ED0C2" w14:textId="77777777" w:rsidR="0023036E" w:rsidRPr="00C46E3A" w:rsidRDefault="00000000">
            <w:pPr>
              <w:spacing w:after="0" w:line="240" w:lineRule="auto"/>
              <w:ind w:left="360"/>
              <w:jc w:val="center"/>
              <w:rPr>
                <w:rFonts w:ascii="Arial" w:eastAsia="Calibri" w:hAnsi="Arial" w:cs="Arial"/>
              </w:rPr>
            </w:pPr>
            <w:r w:rsidRPr="00C46E3A">
              <w:rPr>
                <w:rFonts w:ascii="Arial" w:eastAsia="Calibri" w:hAnsi="Arial" w:cs="Arial"/>
              </w:rPr>
              <w:t>Przygotowanie projektu lub prezentacji na podany temat (praca w grupie)</w:t>
            </w:r>
          </w:p>
        </w:tc>
        <w:tc>
          <w:tcPr>
            <w:tcW w:w="1242" w:type="dxa"/>
            <w:tcBorders>
              <w:top w:val="single" w:sz="4" w:space="0" w:color="C0C0C0"/>
              <w:left w:val="single" w:sz="4" w:space="0" w:color="C0C0C0"/>
              <w:bottom w:val="single" w:sz="4" w:space="0" w:color="C0C0C0"/>
              <w:right w:val="single" w:sz="4" w:space="0" w:color="C0C0C0"/>
            </w:tcBorders>
            <w:vAlign w:val="center"/>
          </w:tcPr>
          <w:p w14:paraId="1FDB7C65" w14:textId="77777777" w:rsidR="0023036E" w:rsidRPr="00C46E3A" w:rsidRDefault="0023036E">
            <w:pPr>
              <w:spacing w:after="0" w:line="240" w:lineRule="auto"/>
              <w:jc w:val="center"/>
              <w:rPr>
                <w:rFonts w:ascii="Arial" w:eastAsia="Calibri" w:hAnsi="Arial" w:cs="Arial"/>
              </w:rPr>
            </w:pPr>
          </w:p>
        </w:tc>
      </w:tr>
      <w:tr w:rsidR="0023036E" w:rsidRPr="00C46E3A" w14:paraId="634DCAE6" w14:textId="77777777">
        <w:trPr>
          <w:cantSplit/>
          <w:trHeight w:val="365"/>
        </w:trPr>
        <w:tc>
          <w:tcPr>
            <w:tcW w:w="2765" w:type="dxa"/>
            <w:vMerge/>
            <w:tcBorders>
              <w:top w:val="single" w:sz="4" w:space="0" w:color="C0C0C0"/>
              <w:left w:val="single" w:sz="4" w:space="0" w:color="C0C0C0"/>
              <w:bottom w:val="single" w:sz="4" w:space="0" w:color="C0C0C0"/>
            </w:tcBorders>
            <w:shd w:val="clear" w:color="auto" w:fill="DBE5F1"/>
            <w:vAlign w:val="center"/>
          </w:tcPr>
          <w:p w14:paraId="27A65F5D" w14:textId="77777777" w:rsidR="0023036E" w:rsidRPr="00C46E3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34A54163" w14:textId="77777777" w:rsidR="0023036E" w:rsidRPr="00C46E3A" w:rsidRDefault="00000000">
            <w:pPr>
              <w:spacing w:after="0" w:line="240" w:lineRule="auto"/>
              <w:ind w:left="360"/>
              <w:jc w:val="center"/>
              <w:rPr>
                <w:rFonts w:ascii="Arial" w:hAnsi="Arial" w:cs="Arial"/>
              </w:rPr>
            </w:pPr>
            <w:r w:rsidRPr="00C46E3A">
              <w:rPr>
                <w:rFonts w:ascii="Arial" w:eastAsia="Calibri" w:hAnsi="Arial" w:cs="Arial"/>
              </w:rPr>
              <w:t>Przygotowanie do egzaminu/zaliczenia</w:t>
            </w:r>
          </w:p>
        </w:tc>
        <w:tc>
          <w:tcPr>
            <w:tcW w:w="1242" w:type="dxa"/>
            <w:tcBorders>
              <w:top w:val="single" w:sz="4" w:space="0" w:color="C0C0C0"/>
              <w:left w:val="single" w:sz="4" w:space="0" w:color="C0C0C0"/>
              <w:bottom w:val="single" w:sz="4" w:space="0" w:color="C0C0C0"/>
              <w:right w:val="single" w:sz="4" w:space="0" w:color="C0C0C0"/>
            </w:tcBorders>
            <w:vAlign w:val="center"/>
          </w:tcPr>
          <w:p w14:paraId="42CA3B32" w14:textId="77777777" w:rsidR="0023036E" w:rsidRPr="00C46E3A" w:rsidRDefault="0023036E">
            <w:pPr>
              <w:snapToGrid w:val="0"/>
              <w:spacing w:after="0" w:line="240" w:lineRule="auto"/>
              <w:ind w:left="360"/>
              <w:rPr>
                <w:rFonts w:ascii="Arial" w:hAnsi="Arial" w:cs="Arial"/>
              </w:rPr>
            </w:pPr>
          </w:p>
        </w:tc>
      </w:tr>
      <w:tr w:rsidR="0023036E" w:rsidRPr="00C46E3A" w14:paraId="477E312A" w14:textId="77777777">
        <w:trPr>
          <w:trHeight w:val="365"/>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3A6DBC50" w14:textId="77777777" w:rsidR="0023036E" w:rsidRPr="00C46E3A" w:rsidRDefault="00000000">
            <w:pPr>
              <w:spacing w:after="0" w:line="240" w:lineRule="auto"/>
              <w:ind w:left="360"/>
              <w:jc w:val="center"/>
              <w:rPr>
                <w:rFonts w:ascii="Arial" w:eastAsia="Calibri" w:hAnsi="Arial" w:cs="Arial"/>
              </w:rPr>
            </w:pPr>
            <w:r w:rsidRPr="00C46E3A">
              <w:rPr>
                <w:rFonts w:ascii="Arial" w:eastAsia="Calibri" w:hAnsi="Arial" w:cs="Arial"/>
              </w:rPr>
              <w:t>Ogółem bilans czasu pracy</w:t>
            </w:r>
          </w:p>
        </w:tc>
        <w:tc>
          <w:tcPr>
            <w:tcW w:w="1242" w:type="dxa"/>
            <w:tcBorders>
              <w:top w:val="single" w:sz="4" w:space="0" w:color="C0C0C0"/>
              <w:left w:val="single" w:sz="4" w:space="0" w:color="C0C0C0"/>
              <w:bottom w:val="single" w:sz="4" w:space="0" w:color="C0C0C0"/>
              <w:right w:val="single" w:sz="4" w:space="0" w:color="C0C0C0"/>
            </w:tcBorders>
            <w:vAlign w:val="center"/>
          </w:tcPr>
          <w:p w14:paraId="1EDE0BFA" w14:textId="7BAA9E1A" w:rsidR="0023036E" w:rsidRPr="00C46E3A" w:rsidRDefault="00305A88">
            <w:pPr>
              <w:spacing w:after="0" w:line="240" w:lineRule="auto"/>
              <w:jc w:val="center"/>
              <w:rPr>
                <w:rFonts w:ascii="Arial" w:eastAsia="Calibri" w:hAnsi="Arial" w:cs="Arial"/>
              </w:rPr>
            </w:pPr>
            <w:r w:rsidRPr="00C46E3A">
              <w:rPr>
                <w:rFonts w:ascii="Arial" w:eastAsia="Calibri" w:hAnsi="Arial" w:cs="Arial"/>
              </w:rPr>
              <w:t>50</w:t>
            </w:r>
          </w:p>
        </w:tc>
      </w:tr>
      <w:tr w:rsidR="0023036E" w:rsidRPr="00C46E3A" w14:paraId="3FD84F60" w14:textId="77777777">
        <w:trPr>
          <w:trHeight w:val="392"/>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4F30ECB4" w14:textId="77777777" w:rsidR="0023036E" w:rsidRPr="00C46E3A" w:rsidRDefault="00000000">
            <w:pPr>
              <w:spacing w:after="0" w:line="240" w:lineRule="auto"/>
              <w:ind w:left="360"/>
              <w:jc w:val="center"/>
              <w:rPr>
                <w:rFonts w:ascii="Arial" w:eastAsia="Calibri" w:hAnsi="Arial" w:cs="Arial"/>
              </w:rPr>
            </w:pPr>
            <w:r w:rsidRPr="00C46E3A">
              <w:rPr>
                <w:rFonts w:ascii="Arial" w:eastAsia="Calibri" w:hAnsi="Arial" w:cs="Arial"/>
              </w:rPr>
              <w:t>Liczba punktów ECTS w zależności od przyjętego przelicznika</w:t>
            </w:r>
          </w:p>
        </w:tc>
        <w:tc>
          <w:tcPr>
            <w:tcW w:w="1242" w:type="dxa"/>
            <w:tcBorders>
              <w:top w:val="single" w:sz="4" w:space="0" w:color="C0C0C0"/>
              <w:left w:val="single" w:sz="4" w:space="0" w:color="C0C0C0"/>
              <w:bottom w:val="single" w:sz="4" w:space="0" w:color="C0C0C0"/>
              <w:right w:val="single" w:sz="4" w:space="0" w:color="C0C0C0"/>
            </w:tcBorders>
            <w:vAlign w:val="center"/>
          </w:tcPr>
          <w:p w14:paraId="22F58411" w14:textId="2C007542" w:rsidR="0023036E" w:rsidRPr="00C46E3A" w:rsidRDefault="00305A88">
            <w:pPr>
              <w:spacing w:after="0" w:line="240" w:lineRule="auto"/>
              <w:jc w:val="center"/>
              <w:rPr>
                <w:rFonts w:ascii="Arial" w:eastAsia="Calibri" w:hAnsi="Arial" w:cs="Arial"/>
              </w:rPr>
            </w:pPr>
            <w:r w:rsidRPr="00C46E3A">
              <w:rPr>
                <w:rFonts w:ascii="Arial" w:eastAsia="Calibri" w:hAnsi="Arial" w:cs="Arial"/>
              </w:rPr>
              <w:t>2</w:t>
            </w:r>
          </w:p>
        </w:tc>
      </w:tr>
    </w:tbl>
    <w:p w14:paraId="6869EF7D" w14:textId="77777777" w:rsidR="0023036E" w:rsidRPr="00C46E3A" w:rsidRDefault="0023036E">
      <w:pPr>
        <w:spacing w:after="0" w:line="240" w:lineRule="auto"/>
        <w:rPr>
          <w:rFonts w:ascii="Arial" w:hAnsi="Arial" w:cs="Arial"/>
        </w:rPr>
      </w:pPr>
    </w:p>
    <w:p w14:paraId="4315718A" w14:textId="77777777" w:rsidR="00463527" w:rsidRPr="00C46E3A" w:rsidRDefault="00463527">
      <w:pPr>
        <w:spacing w:after="0" w:line="240" w:lineRule="auto"/>
        <w:rPr>
          <w:rFonts w:ascii="Arial" w:hAnsi="Arial" w:cs="Arial"/>
        </w:rPr>
      </w:pPr>
    </w:p>
    <w:sectPr w:rsidR="00463527" w:rsidRPr="00C46E3A">
      <w:headerReference w:type="even" r:id="rId11"/>
      <w:headerReference w:type="default" r:id="rId12"/>
      <w:footerReference w:type="even" r:id="rId13"/>
      <w:footerReference w:type="default" r:id="rId14"/>
      <w:headerReference w:type="first" r:id="rId15"/>
      <w:footerReference w:type="first" r:id="rId16"/>
      <w:pgSz w:w="11906" w:h="16838"/>
      <w:pgMar w:top="1276" w:right="1134" w:bottom="1134" w:left="1134" w:header="454" w:footer="709" w:gutter="0"/>
      <w:cols w:space="708"/>
      <w:docGrid w:linePitch="600" w:charSpace="36864"/>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1" w:author="Monika Kardasz" w:date="2025-11-24T18:41:00Z" w:initials="MK">
    <w:p w14:paraId="086FBA85" w14:textId="7CA9C0A9" w:rsidR="005C1B41" w:rsidRDefault="005C1B41" w:rsidP="005C1B41">
      <w:pPr>
        <w:pStyle w:val="Tekstkomentarza"/>
      </w:pPr>
      <w:r>
        <w:rPr>
          <w:rStyle w:val="Odwoaniedokomentarza"/>
        </w:rPr>
        <w:annotationRef/>
      </w:r>
      <w:r>
        <w:t>Proszę uzupełnić krzyżyki w odpowiednich miejscach.</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086FBA8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8FDD619" w16cex:dateUtc="2025-11-24T17:4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086FBA85" w16cid:durableId="08FDD61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E79BBF" w14:textId="77777777" w:rsidR="0019434C" w:rsidRDefault="0019434C">
      <w:pPr>
        <w:spacing w:after="0" w:line="240" w:lineRule="auto"/>
      </w:pPr>
      <w:r>
        <w:separator/>
      </w:r>
    </w:p>
  </w:endnote>
  <w:endnote w:type="continuationSeparator" w:id="0">
    <w:p w14:paraId="715A0757" w14:textId="77777777" w:rsidR="0019434C" w:rsidRDefault="0019434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875" w14:textId="77777777" w:rsidR="0023036E" w:rsidRDefault="00000000">
    <w:pPr>
      <w:pStyle w:val="Stopka"/>
      <w:jc w:val="right"/>
    </w:pPr>
    <w:r>
      <w:fldChar w:fldCharType="begin"/>
    </w:r>
    <w:r>
      <w:instrText xml:space="preserve"> PAGE </w:instrText>
    </w:r>
    <w:r>
      <w:fldChar w:fldCharType="separate"/>
    </w:r>
    <w:r>
      <w:t>2</w:t>
    </w:r>
    <w:r>
      <w:fldChar w:fldCharType="end"/>
    </w:r>
  </w:p>
  <w:p w14:paraId="6A8CD355" w14:textId="77777777" w:rsidR="0023036E" w:rsidRDefault="002303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C06D9" w14:textId="77777777" w:rsidR="0023036E" w:rsidRDefault="00000000">
    <w:pPr>
      <w:pStyle w:val="Stopka"/>
      <w:jc w:val="right"/>
    </w:pPr>
    <w:r>
      <w:fldChar w:fldCharType="begin"/>
    </w:r>
    <w:r>
      <w:instrText xml:space="preserve"> PAGE </w:instrText>
    </w:r>
    <w:r>
      <w:fldChar w:fldCharType="separate"/>
    </w:r>
    <w:r>
      <w:t>1</w:t>
    </w:r>
    <w:r>
      <w:fldChar w:fldCharType="end"/>
    </w:r>
  </w:p>
  <w:p w14:paraId="5B4F87A6" w14:textId="77777777" w:rsidR="0023036E" w:rsidRDefault="002303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6FD65" w14:textId="77777777" w:rsidR="0023036E" w:rsidRDefault="002303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A918F0" w14:textId="77777777" w:rsidR="0019434C" w:rsidRDefault="0019434C">
      <w:pPr>
        <w:spacing w:after="0" w:line="240" w:lineRule="auto"/>
      </w:pPr>
      <w:r>
        <w:separator/>
      </w:r>
    </w:p>
  </w:footnote>
  <w:footnote w:type="continuationSeparator" w:id="0">
    <w:p w14:paraId="3ED10DD6" w14:textId="77777777" w:rsidR="0019434C" w:rsidRDefault="0019434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E9FF" w14:textId="77777777" w:rsidR="0023036E" w:rsidRDefault="0023036E">
    <w:pPr>
      <w:pStyle w:val="Nagwekstronyzlew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33B70" w14:textId="77777777" w:rsidR="0023036E" w:rsidRDefault="0023036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B453F" w14:textId="77777777" w:rsidR="0023036E" w:rsidRDefault="002303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decimal"/>
      <w:lvlText w:val="%1."/>
      <w:lvlJc w:val="left"/>
      <w:pPr>
        <w:tabs>
          <w:tab w:val="num" w:pos="0"/>
        </w:tabs>
        <w:ind w:left="360" w:hanging="360"/>
      </w:pPr>
      <w:rPr>
        <w:rFonts w:eastAsia="Times New Roman"/>
      </w:rPr>
    </w:lvl>
  </w:abstractNum>
  <w:abstractNum w:abstractNumId="2" w15:restartNumberingAfterBreak="0">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16cid:durableId="2052341990">
    <w:abstractNumId w:val="0"/>
  </w:num>
  <w:num w:numId="2" w16cid:durableId="1914702074">
    <w:abstractNumId w:val="1"/>
  </w:num>
  <w:num w:numId="3" w16cid:durableId="555895631">
    <w:abstractNumId w:val="2"/>
  </w:num>
  <w:num w:numId="4" w16cid:durableId="1412047722">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onika Kardasz">
    <w15:presenceInfo w15:providerId="Windows Live" w15:userId="6a45e128dc0e919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4F"/>
    <w:rsid w:val="0003702C"/>
    <w:rsid w:val="000E1991"/>
    <w:rsid w:val="00152D83"/>
    <w:rsid w:val="0016350B"/>
    <w:rsid w:val="0019434C"/>
    <w:rsid w:val="002008A1"/>
    <w:rsid w:val="0023036E"/>
    <w:rsid w:val="00276009"/>
    <w:rsid w:val="00305A88"/>
    <w:rsid w:val="003A121D"/>
    <w:rsid w:val="00463527"/>
    <w:rsid w:val="004C1029"/>
    <w:rsid w:val="00514C9F"/>
    <w:rsid w:val="005C1B41"/>
    <w:rsid w:val="005E4E89"/>
    <w:rsid w:val="00636DF8"/>
    <w:rsid w:val="00641D24"/>
    <w:rsid w:val="006579EA"/>
    <w:rsid w:val="006B6CE2"/>
    <w:rsid w:val="006D2AFA"/>
    <w:rsid w:val="0070674D"/>
    <w:rsid w:val="007233B0"/>
    <w:rsid w:val="00725F02"/>
    <w:rsid w:val="00767365"/>
    <w:rsid w:val="007946C0"/>
    <w:rsid w:val="00817D99"/>
    <w:rsid w:val="00836848"/>
    <w:rsid w:val="00855569"/>
    <w:rsid w:val="00861AEE"/>
    <w:rsid w:val="00896CCC"/>
    <w:rsid w:val="00943E78"/>
    <w:rsid w:val="009D3C99"/>
    <w:rsid w:val="009D612C"/>
    <w:rsid w:val="00A407B7"/>
    <w:rsid w:val="00AB264F"/>
    <w:rsid w:val="00B22542"/>
    <w:rsid w:val="00B37342"/>
    <w:rsid w:val="00B5544F"/>
    <w:rsid w:val="00B766A2"/>
    <w:rsid w:val="00B87B19"/>
    <w:rsid w:val="00B9687D"/>
    <w:rsid w:val="00C35E98"/>
    <w:rsid w:val="00C46E3A"/>
    <w:rsid w:val="00CE277D"/>
    <w:rsid w:val="00CE4B15"/>
    <w:rsid w:val="00D04EC8"/>
    <w:rsid w:val="00DC5E1A"/>
    <w:rsid w:val="00E136D7"/>
    <w:rsid w:val="00E545AA"/>
    <w:rsid w:val="00F00AC0"/>
    <w:rsid w:val="00F268D3"/>
    <w:rsid w:val="00F35E24"/>
    <w:rsid w:val="00F65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85A208"/>
  <w15:chartTrackingRefBased/>
  <w15:docId w15:val="{BDDDAE18-8FDF-4D23-9F77-EB53F7C3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4" w:lineRule="auto"/>
    </w:pPr>
    <w:rPr>
      <w:rFonts w:ascii="Calibri" w:eastAsia="Arial Unicode MS" w:hAnsi="Calibri" w:cs="Calibri"/>
      <w:sz w:val="22"/>
      <w:szCs w:val="22"/>
      <w:lang w:eastAsia="ar-SA"/>
    </w:rPr>
  </w:style>
  <w:style w:type="paragraph" w:styleId="Nagwek1">
    <w:name w:val="heading 1"/>
    <w:basedOn w:val="Nagwek10"/>
    <w:next w:val="Tekstpodstawowy"/>
    <w:qFormat/>
    <w:pPr>
      <w:numPr>
        <w:numId w:val="1"/>
      </w:numPr>
      <w:outlineLvl w:val="0"/>
    </w:pPr>
    <w:rPr>
      <w:rFonts w:ascii="Times New Roman" w:hAnsi="Times New Roman" w:cs="Tahoma"/>
      <w:b/>
      <w:bCs/>
      <w:sz w:val="48"/>
      <w:szCs w:val="4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eastAsia="Times New Roman"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eastAsia="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Hipercze">
    <w:name w:val="Hyperlink"/>
    <w:rPr>
      <w:color w:val="000080"/>
      <w:u w:val="single"/>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tronyzlewej">
    <w:name w:val="Nagłówek strony z lewej"/>
    <w:basedOn w:val="Normalny"/>
    <w:pPr>
      <w:suppressLineNumbers/>
      <w:tabs>
        <w:tab w:val="center" w:pos="4819"/>
        <w:tab w:val="right" w:pos="9638"/>
      </w:tabs>
    </w:pPr>
  </w:style>
  <w:style w:type="paragraph" w:styleId="Poprawka">
    <w:name w:val="Revision"/>
    <w:hidden/>
    <w:uiPriority w:val="99"/>
    <w:semiHidden/>
    <w:rsid w:val="005C1B41"/>
    <w:rPr>
      <w:rFonts w:ascii="Calibri" w:eastAsia="Arial Unicode MS" w:hAnsi="Calibri" w:cs="Calibri"/>
      <w:sz w:val="22"/>
      <w:szCs w:val="22"/>
      <w:lang w:eastAsia="ar-SA"/>
    </w:rPr>
  </w:style>
  <w:style w:type="character" w:styleId="Odwoaniedokomentarza">
    <w:name w:val="annotation reference"/>
    <w:basedOn w:val="Domylnaczcionkaakapitu"/>
    <w:uiPriority w:val="99"/>
    <w:semiHidden/>
    <w:unhideWhenUsed/>
    <w:rsid w:val="005C1B41"/>
    <w:rPr>
      <w:sz w:val="16"/>
      <w:szCs w:val="16"/>
    </w:rPr>
  </w:style>
  <w:style w:type="paragraph" w:styleId="Tekstkomentarza">
    <w:name w:val="annotation text"/>
    <w:basedOn w:val="Normalny"/>
    <w:link w:val="TekstkomentarzaZnak"/>
    <w:uiPriority w:val="99"/>
    <w:unhideWhenUsed/>
    <w:rsid w:val="005C1B41"/>
    <w:pPr>
      <w:spacing w:line="240" w:lineRule="auto"/>
    </w:pPr>
    <w:rPr>
      <w:sz w:val="20"/>
      <w:szCs w:val="20"/>
    </w:rPr>
  </w:style>
  <w:style w:type="character" w:customStyle="1" w:styleId="TekstkomentarzaZnak">
    <w:name w:val="Tekst komentarza Znak"/>
    <w:basedOn w:val="Domylnaczcionkaakapitu"/>
    <w:link w:val="Tekstkomentarza"/>
    <w:uiPriority w:val="99"/>
    <w:rsid w:val="005C1B41"/>
    <w:rPr>
      <w:rFonts w:ascii="Calibri" w:eastAsia="Arial Unicode MS" w:hAnsi="Calibri" w:cs="Calibri"/>
      <w:lang w:eastAsia="ar-SA"/>
    </w:rPr>
  </w:style>
  <w:style w:type="paragraph" w:styleId="Tematkomentarza">
    <w:name w:val="annotation subject"/>
    <w:basedOn w:val="Tekstkomentarza"/>
    <w:next w:val="Tekstkomentarza"/>
    <w:link w:val="TematkomentarzaZnak"/>
    <w:uiPriority w:val="99"/>
    <w:semiHidden/>
    <w:unhideWhenUsed/>
    <w:rsid w:val="005C1B41"/>
    <w:rPr>
      <w:b/>
      <w:bCs/>
    </w:rPr>
  </w:style>
  <w:style w:type="character" w:customStyle="1" w:styleId="TematkomentarzaZnak">
    <w:name w:val="Temat komentarza Znak"/>
    <w:basedOn w:val="TekstkomentarzaZnak"/>
    <w:link w:val="Tematkomentarza"/>
    <w:uiPriority w:val="99"/>
    <w:semiHidden/>
    <w:rsid w:val="005C1B41"/>
    <w:rPr>
      <w:rFonts w:ascii="Calibri" w:eastAsia="Arial Unicode MS"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footer" Target="footer1.xml"/><Relationship Id="rId18"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microsoft.com/office/2018/08/relationships/commentsExtensible" Target="commentsExtensible.xml"/><Relationship Id="rId19" Type="http://schemas.openxmlformats.org/officeDocument/2006/relationships/theme" Target="theme/theme1.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10</TotalTime>
  <Pages>5</Pages>
  <Words>1144</Words>
  <Characters>6864</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Monika Kardasz</cp:lastModifiedBy>
  <cp:revision>9</cp:revision>
  <cp:lastPrinted>1899-12-31T23:00:00Z</cp:lastPrinted>
  <dcterms:created xsi:type="dcterms:W3CDTF">2025-11-23T18:35:00Z</dcterms:created>
  <dcterms:modified xsi:type="dcterms:W3CDTF">2025-11-26T23:07:00Z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